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7C4" w:rsidRDefault="00A05F68" w:rsidP="00122B0C">
      <w:pPr>
        <w:rPr>
          <w:sz w:val="24"/>
          <w:szCs w:val="24"/>
        </w:rPr>
      </w:pPr>
      <w:r w:rsidRPr="001044E2">
        <w:rPr>
          <w:rFonts w:ascii="HGP教科書体" w:eastAsia="HGP教科書体" w:hAnsi="ＭＳ ゴシック" w:hint="eastAsia"/>
          <w:sz w:val="26"/>
          <w:szCs w:val="26"/>
        </w:rPr>
        <w:t>できる</w:t>
      </w:r>
      <w:r>
        <w:rPr>
          <w:rFonts w:ascii="Century" w:eastAsia="ＭＳ 明朝" w:hAnsi="Century"/>
          <w:noProof/>
        </w:rPr>
        <w:pict>
          <v:roundrect id="_x0000_s1669" style="position:absolute;left:0;text-align:left;margin-left:-19.25pt;margin-top:-17.5pt;width:464.9pt;height:45.35pt;z-index:252342272;mso-position-horizontal-relative:text;mso-position-vertical-relative:text" arcsize="10923f" strokeweight="3pt">
            <v:textbox inset="5.85pt,.7pt,5.85pt,.7pt">
              <w:txbxContent>
                <w:p w:rsidR="00F374A1" w:rsidRPr="001044E2" w:rsidRDefault="00F374A1" w:rsidP="006A23E2">
                  <w:pPr>
                    <w:spacing w:line="0" w:lineRule="atLeast"/>
                    <w:rPr>
                      <w:rFonts w:ascii="HGP教科書体" w:eastAsia="HGP教科書体"/>
                      <w:sz w:val="40"/>
                      <w:szCs w:val="40"/>
                    </w:rPr>
                  </w:pPr>
                  <w:r w:rsidRPr="001044E2">
                    <w:rPr>
                      <w:rFonts w:ascii="HGP教科書体" w:eastAsia="HGP教科書体" w:hint="eastAsia"/>
                      <w:sz w:val="40"/>
                      <w:szCs w:val="40"/>
                    </w:rPr>
                    <w:t xml:space="preserve">●　</w:t>
                  </w:r>
                  <w:r w:rsidRPr="001044E2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こんな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1044E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とき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時</w:t>
                        </w:r>
                      </w:rubyBase>
                    </w:ruby>
                  </w:r>
                  <w:r w:rsidRPr="001044E2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に</w:t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t>…</w:t>
                  </w:r>
                </w:p>
              </w:txbxContent>
            </v:textbox>
          </v:roundrect>
        </w:pict>
      </w:r>
    </w:p>
    <w:p w:rsidR="00122B0C" w:rsidRDefault="00122B0C" w:rsidP="00122B0C">
      <w:pPr>
        <w:rPr>
          <w:rFonts w:ascii="ＭＳ ゴシック" w:eastAsia="ＭＳ ゴシック" w:hAnsi="ＭＳ ゴシック"/>
          <w:sz w:val="24"/>
          <w:szCs w:val="24"/>
        </w:rPr>
      </w:pPr>
    </w:p>
    <w:p w:rsidR="00122B0C" w:rsidRDefault="00A05F68" w:rsidP="00122B0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2030" style="position:absolute;left:0;text-align:left;margin-left:-74.55pt;margin-top:-90.25pt;width:594.75pt;height:30.35pt;z-index:252552192" stroked="f">
            <v:textbox inset="5.85pt,.7pt,5.85pt,.7pt">
              <w:txbxContent>
                <w:p w:rsidR="00A05F68" w:rsidRPr="00737181" w:rsidRDefault="00A05F68" w:rsidP="00A05F68">
                  <w:pPr>
                    <w:ind w:firstLineChars="500" w:firstLine="1405"/>
                    <w:jc w:val="left"/>
                    <w:rPr>
                      <w:rFonts w:ascii="HGP教科書体" w:eastAsia="HGP教科書体" w:cs="Times New Roman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第８</w:t>
                  </w:r>
                  <w:r w:rsidRPr="0016758B"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課</w:t>
                  </w:r>
                  <w:r>
                    <w:rPr>
                      <w:rFonts w:ascii="HGP教科書体" w:eastAsia="HGP教科書体" w:cs="HGP教科書体" w:hint="eastAsia"/>
                      <w:sz w:val="24"/>
                      <w:szCs w:val="24"/>
                    </w:rPr>
                    <w:t xml:space="preserve">　</w:t>
                  </w:r>
                  <w:r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タクシー</w:t>
                  </w:r>
                  <w:r w:rsidRPr="00F9384A"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を</w:t>
                  </w:r>
                  <w:r>
                    <w:rPr>
                      <w:rFonts w:ascii="HGP教科書体" w:eastAsia="HGP教科書体" w:cs="HGP教科書体"/>
                      <w:b/>
                      <w:bCs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A05F68" w:rsidRPr="00A05F68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14"/>
                            <w:szCs w:val="28"/>
                          </w:rPr>
                          <w:t>りよう</w:t>
                        </w:r>
                      </w:rt>
                      <w:rubyBase>
                        <w:r w:rsidR="00A05F68">
                          <w:rPr>
                            <w:rFonts w:ascii="HGP教科書体" w:eastAsia="HGP教科書体" w:cs="HGP教科書体" w:hint="eastAsia"/>
                            <w:b/>
                            <w:bCs/>
                            <w:sz w:val="28"/>
                            <w:szCs w:val="28"/>
                          </w:rPr>
                          <w:t>利用</w:t>
                        </w:r>
                      </w:rubyBase>
                    </w:ruby>
                  </w:r>
                  <w:r w:rsidRPr="00F9384A">
                    <w:rPr>
                      <w:rFonts w:ascii="HGP教科書体" w:eastAsia="HGP教科書体" w:cs="HGP教科書体" w:hint="eastAsia"/>
                      <w:b/>
                      <w:bCs/>
                      <w:sz w:val="28"/>
                      <w:szCs w:val="28"/>
                    </w:rPr>
                    <w:t>する</w:t>
                  </w:r>
                </w:p>
              </w:txbxContent>
            </v:textbox>
          </v:rect>
        </w:pict>
      </w:r>
    </w:p>
    <w:p w:rsidR="00122B0C" w:rsidRPr="00BE7D1D" w:rsidRDefault="009778FD" w:rsidP="00BE7D1D">
      <w:pPr>
        <w:ind w:left="220" w:hangingChars="100" w:hanging="220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2"/>
        </w:rPr>
        <w:drawing>
          <wp:anchor distT="0" distB="0" distL="114300" distR="114300" simplePos="0" relativeHeight="252281856" behindDoc="1" locked="0" layoutInCell="1" allowOverlap="1">
            <wp:simplePos x="0" y="0"/>
            <wp:positionH relativeFrom="column">
              <wp:posOffset>654050</wp:posOffset>
            </wp:positionH>
            <wp:positionV relativeFrom="paragraph">
              <wp:posOffset>149225</wp:posOffset>
            </wp:positionV>
            <wp:extent cx="4095750" cy="3638550"/>
            <wp:effectExtent l="19050" t="0" r="0" b="0"/>
            <wp:wrapNone/>
            <wp:docPr id="586" name="図 105" descr="P1010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5" descr="P10104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5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638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2B0C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:rsidR="00122B0C" w:rsidRPr="00130F67" w:rsidRDefault="00122B0C" w:rsidP="00122B0C">
      <w:pPr>
        <w:outlineLvl w:val="0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　　　　　　　　　　　　　　　　　　　　　　　　</w:t>
      </w:r>
    </w:p>
    <w:p w:rsidR="00122B0C" w:rsidRPr="00B905C2" w:rsidRDefault="00122B0C" w:rsidP="00122B0C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Pr="007E514A" w:rsidRDefault="00122B0C" w:rsidP="00122B0C">
      <w:pPr>
        <w:rPr>
          <w:rFonts w:ascii="HGPｺﾞｼｯｸE" w:eastAsia="HGPｺﾞｼｯｸE"/>
        </w:rPr>
      </w:pPr>
      <w:r>
        <w:rPr>
          <w:rFonts w:hint="eastAsia"/>
        </w:rPr>
        <w:t xml:space="preserve">　　　　　　　　　</w:t>
      </w:r>
      <w:r w:rsidRPr="007E514A">
        <w:rPr>
          <w:rFonts w:ascii="HGPｺﾞｼｯｸE" w:eastAsia="HGPｺﾞｼｯｸE" w:hint="eastAsia"/>
        </w:rPr>
        <w:t>Ｃ</w:t>
      </w:r>
    </w:p>
    <w:p w:rsidR="00122B0C" w:rsidRDefault="00122B0C" w:rsidP="00122B0C"/>
    <w:p w:rsidR="00122B0C" w:rsidRDefault="00122B0C" w:rsidP="00122B0C"/>
    <w:p w:rsidR="00122B0C" w:rsidRPr="00055713" w:rsidRDefault="00122B0C" w:rsidP="00122B0C">
      <w:pPr>
        <w:rPr>
          <w:b/>
        </w:rPr>
      </w:pPr>
      <w:r>
        <w:rPr>
          <w:rFonts w:hint="eastAsia"/>
        </w:rPr>
        <w:t xml:space="preserve">　　　　　　　　　　　　　　</w:t>
      </w:r>
      <w:r>
        <w:rPr>
          <w:rFonts w:hint="eastAsia"/>
          <w:b/>
        </w:rPr>
        <w:t xml:space="preserve">　</w:t>
      </w:r>
    </w:p>
    <w:p w:rsidR="00122B0C" w:rsidRDefault="00122B0C" w:rsidP="00923DFE">
      <w:pPr>
        <w:ind w:firstLineChars="2421" w:firstLine="5084"/>
      </w:pPr>
      <w:r>
        <w:rPr>
          <w:rFonts w:hint="eastAsia"/>
        </w:rPr>
        <w:t xml:space="preserve">　　　　　　　　　　　　　　　　　　　　　　　　　　　　　　　　　　　　　</w:t>
      </w:r>
    </w:p>
    <w:p w:rsidR="00122B0C" w:rsidRDefault="00122B0C" w:rsidP="00122B0C"/>
    <w:p w:rsidR="00122B0C" w:rsidRDefault="00122B0C" w:rsidP="00122B0C"/>
    <w:p w:rsidR="00122B0C" w:rsidRDefault="00122B0C" w:rsidP="00122B0C"/>
    <w:p w:rsidR="00122B0C" w:rsidRPr="004A0164" w:rsidRDefault="00122B0C" w:rsidP="00122B0C">
      <w:pPr>
        <w:rPr>
          <w:b/>
        </w:rPr>
      </w:pPr>
      <w:r>
        <w:rPr>
          <w:rFonts w:hint="eastAsia"/>
        </w:rPr>
        <w:t xml:space="preserve">　　　　　　　</w:t>
      </w:r>
    </w:p>
    <w:p w:rsidR="00122B0C" w:rsidRDefault="00122B0C" w:rsidP="00122B0C"/>
    <w:p w:rsidR="00122B0C" w:rsidRDefault="009A1172" w:rsidP="00122B0C">
      <w:r>
        <w:rPr>
          <w:noProof/>
        </w:rPr>
        <w:drawing>
          <wp:anchor distT="0" distB="0" distL="114300" distR="114300" simplePos="0" relativeHeight="252546048" behindDoc="0" locked="0" layoutInCell="1" allowOverlap="1">
            <wp:simplePos x="0" y="0"/>
            <wp:positionH relativeFrom="column">
              <wp:posOffset>653415</wp:posOffset>
            </wp:positionH>
            <wp:positionV relativeFrom="paragraph">
              <wp:posOffset>6350</wp:posOffset>
            </wp:positionV>
            <wp:extent cx="4074963" cy="2714625"/>
            <wp:effectExtent l="19050" t="0" r="1737" b="0"/>
            <wp:wrapNone/>
            <wp:docPr id="12" name="図 12" descr="C:\Users\tazuko\AppData\Local\Microsoft\Windows\Temporary Internet Files\Content.IE5\VQCHLT0H\タクシー３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zuko\AppData\Local\Microsoft\Windows\Temporary Internet Files\Content.IE5\VQCHLT0H\タクシー３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963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BE7D1D" w:rsidRDefault="00BE7D1D" w:rsidP="00122B0C"/>
    <w:p w:rsidR="00BE7D1D" w:rsidRPr="00923DFE" w:rsidRDefault="00923DFE" w:rsidP="00122B0C">
      <w:pPr>
        <w:rPr>
          <w:rFonts w:ascii="HGP教科書体" w:eastAsia="HGP教科書体"/>
          <w:sz w:val="20"/>
          <w:szCs w:val="20"/>
        </w:rPr>
      </w:pPr>
      <w:r w:rsidRPr="00923DFE">
        <w:rPr>
          <w:rFonts w:ascii="HGP教科書体" w:eastAsia="HGP教科書体" w:hint="eastAsia"/>
          <w:sz w:val="20"/>
          <w:szCs w:val="20"/>
        </w:rPr>
        <w:t xml:space="preserve">　</w:t>
      </w:r>
    </w:p>
    <w:p w:rsidR="00BE7D1D" w:rsidRDefault="00BE7D1D" w:rsidP="00122B0C"/>
    <w:p w:rsidR="00122B0C" w:rsidRPr="006C1459" w:rsidRDefault="00A05F68" w:rsidP="00122B0C">
      <w:pPr>
        <w:pStyle w:val="HTML"/>
        <w:spacing w:line="360" w:lineRule="atLeast"/>
        <w:ind w:leftChars="-179" w:left="-376" w:firstLineChars="2248" w:firstLine="5395"/>
        <w:rPr>
          <w:rFonts w:ascii="Arial" w:hAnsi="Arial" w:cs="Arial"/>
          <w:color w:val="000000"/>
          <w:sz w:val="19"/>
          <w:szCs w:val="19"/>
        </w:rPr>
      </w:pPr>
      <w:r>
        <w:rPr>
          <w:rFonts w:ascii="Century" w:eastAsia="ＭＳ 明朝" w:hAnsi="Century"/>
          <w:noProof/>
        </w:rPr>
        <w:lastRenderedPageBreak/>
        <w:pict>
          <v:roundrect id="_x0000_s1670" style="position:absolute;left:0;text-align:left;margin-left:-19.65pt;margin-top:-21.25pt;width:464.9pt;height:45.35pt;z-index:252343296" arcsize="10923f" strokeweight="3pt">
            <v:textbox inset="5.85pt,.7pt,5.85pt,.7pt">
              <w:txbxContent>
                <w:p w:rsidR="00F374A1" w:rsidRPr="001044E2" w:rsidRDefault="00F374A1" w:rsidP="006A23E2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 w:rsidRPr="001044E2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1044E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1044E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1044E2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１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1044E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に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日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1044E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ほん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本</w:t>
                        </w:r>
                      </w:rubyBase>
                    </w:ruby>
                  </w:r>
                  <w:r w:rsidRPr="001044E2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の　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1044E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た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タ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1044E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く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ク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1044E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し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シ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1044E2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ー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ー</w:t>
                        </w:r>
                      </w:rubyBase>
                    </w:ruby>
                  </w:r>
                  <w:r w:rsidRPr="001044E2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は？</w:t>
                  </w:r>
                </w:p>
              </w:txbxContent>
            </v:textbox>
          </v:roundrect>
        </w:pict>
      </w:r>
      <w:hyperlink r:id="rId10" w:tgtFrame="subwin" w:history="1">
        <w:r w:rsidR="00122B0C" w:rsidRPr="006C1459">
          <w:rPr>
            <w:rFonts w:ascii="Arial" w:hAnsi="Arial" w:cs="Arial"/>
            <w:color w:val="000000"/>
            <w:sz w:val="19"/>
            <w:szCs w:val="19"/>
            <w:u w:val="single"/>
          </w:rPr>
          <w:t>http://www.flickr.com/photos/btrplcjp/</w:t>
        </w:r>
      </w:hyperlink>
      <w:r w:rsidR="00122B0C" w:rsidRPr="006C1459">
        <w:rPr>
          <w:rFonts w:ascii="Arial" w:hAnsi="Arial" w:cs="Arial"/>
          <w:color w:val="000000"/>
          <w:sz w:val="19"/>
          <w:szCs w:val="19"/>
        </w:rPr>
        <w:t xml:space="preserve"> </w:t>
      </w:r>
    </w:p>
    <w:p w:rsidR="00E757C4" w:rsidRDefault="00E757C4" w:rsidP="00E757C4">
      <w:pPr>
        <w:outlineLvl w:val="0"/>
        <w:rPr>
          <w:rFonts w:ascii="ＭＳ ゴシック" w:eastAsia="ＭＳ ゴシック" w:hAnsi="ＭＳ ゴシック"/>
        </w:rPr>
      </w:pPr>
    </w:p>
    <w:p w:rsidR="001044E2" w:rsidRDefault="001044E2" w:rsidP="00E757C4">
      <w:pPr>
        <w:outlineLvl w:val="0"/>
        <w:rPr>
          <w:rFonts w:ascii="ＭＳ ゴシック" w:eastAsia="ＭＳ ゴシック" w:hAnsi="ＭＳ ゴシック"/>
        </w:rPr>
      </w:pPr>
    </w:p>
    <w:p w:rsidR="00F532E7" w:rsidRDefault="00F532E7" w:rsidP="00F532E7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>（１）</w:t>
      </w:r>
      <w:r w:rsidR="00E5291E" w:rsidRPr="00F532E7">
        <w:rPr>
          <w:rFonts w:ascii="HGP教科書体" w:eastAsia="HGP教科書体" w:hAnsi="ＭＳ ゴシック" w:hint="eastAsia"/>
          <w:sz w:val="28"/>
          <w:szCs w:val="28"/>
        </w:rPr>
        <w:t>「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/>
                <w:sz w:val="14"/>
                <w:szCs w:val="28"/>
              </w:rPr>
              <w:t>に</w:t>
            </w:r>
          </w:rt>
          <w:rubyBase>
            <w:r w:rsidR="001044E2" w:rsidRPr="00F532E7">
              <w:rPr>
                <w:rFonts w:ascii="HGP教科書体" w:eastAsia="HGP教科書体" w:hAnsi="ＭＳ ゴシック"/>
                <w:sz w:val="28"/>
                <w:szCs w:val="28"/>
              </w:rPr>
              <w:t>日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/>
                <w:sz w:val="14"/>
                <w:szCs w:val="28"/>
              </w:rPr>
              <w:t>ほん</w:t>
            </w:r>
          </w:rt>
          <w:rubyBase>
            <w:r w:rsidR="001044E2" w:rsidRPr="00F532E7">
              <w:rPr>
                <w:rFonts w:ascii="HGP教科書体" w:eastAsia="HGP教科書体" w:hAnsi="ＭＳ ゴシック"/>
                <w:sz w:val="28"/>
                <w:szCs w:val="28"/>
              </w:rPr>
              <w:t>本</w:t>
            </w:r>
          </w:rubyBase>
        </w:ruby>
      </w:r>
      <w:r w:rsidR="001044E2" w:rsidRPr="00F532E7">
        <w:rPr>
          <w:rFonts w:ascii="HGP教科書体" w:eastAsia="HGP教科書体" w:hAnsi="ＭＳ ゴシック" w:hint="eastAsia"/>
          <w:sz w:val="28"/>
          <w:szCs w:val="28"/>
        </w:rPr>
        <w:t xml:space="preserve">の　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/>
                <w:sz w:val="14"/>
                <w:szCs w:val="28"/>
              </w:rPr>
              <w:t>た</w:t>
            </w:r>
          </w:rt>
          <w:rubyBase>
            <w:r w:rsidR="001044E2" w:rsidRPr="00F532E7">
              <w:rPr>
                <w:rFonts w:ascii="HGP教科書体" w:eastAsia="HGP教科書体" w:hAnsi="ＭＳ ゴシック"/>
                <w:sz w:val="28"/>
                <w:szCs w:val="28"/>
              </w:rPr>
              <w:t>タ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/>
                <w:sz w:val="14"/>
                <w:szCs w:val="28"/>
              </w:rPr>
              <w:t>く</w:t>
            </w:r>
          </w:rt>
          <w:rubyBase>
            <w:r w:rsidR="001044E2" w:rsidRPr="00F532E7">
              <w:rPr>
                <w:rFonts w:ascii="HGP教科書体" w:eastAsia="HGP教科書体" w:hAnsi="ＭＳ ゴシック"/>
                <w:sz w:val="28"/>
                <w:szCs w:val="28"/>
              </w:rPr>
              <w:t>ク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/>
                <w:sz w:val="14"/>
                <w:szCs w:val="28"/>
              </w:rPr>
              <w:t>し</w:t>
            </w:r>
          </w:rt>
          <w:rubyBase>
            <w:r w:rsidR="001044E2" w:rsidRPr="00F532E7">
              <w:rPr>
                <w:rFonts w:ascii="HGP教科書体" w:eastAsia="HGP教科書体" w:hAnsi="ＭＳ ゴシック"/>
                <w:sz w:val="28"/>
                <w:szCs w:val="28"/>
              </w:rPr>
              <w:t>シ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/>
                <w:sz w:val="14"/>
                <w:szCs w:val="28"/>
              </w:rPr>
              <w:t>ー</w:t>
            </w:r>
          </w:rt>
          <w:rubyBase>
            <w:r w:rsidR="001044E2" w:rsidRPr="00F532E7">
              <w:rPr>
                <w:rFonts w:ascii="HGP教科書体" w:eastAsia="HGP教科書体" w:hAnsi="ＭＳ ゴシック"/>
                <w:sz w:val="28"/>
                <w:szCs w:val="28"/>
              </w:rPr>
              <w:t>ー</w:t>
            </w:r>
          </w:rubyBase>
        </w:ruby>
      </w:r>
      <w:r w:rsidR="001044E2" w:rsidRPr="00F532E7">
        <w:rPr>
          <w:rFonts w:ascii="HGP教科書体" w:eastAsia="HGP教科書体" w:hAnsi="ＭＳ ゴシック" w:hint="eastAsia"/>
          <w:sz w:val="28"/>
          <w:szCs w:val="28"/>
        </w:rPr>
        <w:t xml:space="preserve">は　</w:t>
      </w:r>
      <w:r w:rsidR="00E5291E" w:rsidRPr="00F532E7">
        <w:rPr>
          <w:rFonts w:ascii="HGP教科書体" w:eastAsia="HGP教科書体" w:hAnsi="ＭＳ ゴシック" w:hint="eastAsia"/>
          <w:sz w:val="28"/>
          <w:szCs w:val="28"/>
        </w:rPr>
        <w:t>あなたの</w:t>
      </w:r>
      <w:r w:rsidR="001044E2" w:rsidRPr="00F532E7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くに</w:t>
            </w:r>
          </w:rt>
          <w:rubyBase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国</w:t>
            </w:r>
          </w:rubyBase>
        </w:ruby>
      </w:r>
      <w:r w:rsidR="001044E2" w:rsidRPr="00F532E7">
        <w:rPr>
          <w:rFonts w:ascii="HGP教科書体" w:eastAsia="HGP教科書体" w:hAnsi="ＭＳ ゴシック" w:hint="eastAsia"/>
          <w:sz w:val="28"/>
          <w:szCs w:val="28"/>
        </w:rPr>
        <w:t xml:space="preserve">の　</w:t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た</w:t>
            </w:r>
          </w:rt>
          <w:rubyBase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タ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く</w:t>
            </w:r>
          </w:rt>
          <w:rubyBase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ク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し</w:t>
            </w:r>
          </w:rt>
          <w:rubyBase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シ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ー</w:t>
            </w:r>
          </w:rt>
          <w:rubyBase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ー</w:t>
            </w:r>
          </w:rubyBase>
        </w:ruby>
      </w:r>
      <w:r w:rsidR="00E5291E" w:rsidRPr="00F532E7">
        <w:rPr>
          <w:rFonts w:ascii="HGP教科書体" w:eastAsia="HGP教科書体" w:hAnsi="ＭＳ ゴシック" w:hint="eastAsia"/>
          <w:sz w:val="28"/>
          <w:szCs w:val="28"/>
        </w:rPr>
        <w:t xml:space="preserve">と　</w:t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おな</w:t>
            </w:r>
          </w:rt>
          <w:rubyBase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同</w:t>
            </w:r>
          </w:rubyBase>
        </w:ruby>
      </w:r>
      <w:r w:rsidR="001044E2" w:rsidRPr="00F532E7">
        <w:rPr>
          <w:rFonts w:ascii="HGP教科書体" w:eastAsia="HGP教科書体" w:hAnsi="ＭＳ ゴシック" w:hint="eastAsia"/>
          <w:sz w:val="28"/>
          <w:szCs w:val="28"/>
        </w:rPr>
        <w:t>じ</w:t>
      </w:r>
      <w:r w:rsidR="00E5291E" w:rsidRPr="00F532E7">
        <w:rPr>
          <w:rFonts w:ascii="HGP教科書体" w:eastAsia="HGP教科書体" w:hAnsi="ＭＳ ゴシック" w:hint="eastAsia"/>
          <w:sz w:val="28"/>
          <w:szCs w:val="28"/>
        </w:rPr>
        <w:t>ですか</w:t>
      </w:r>
      <w:r w:rsidR="0064789E">
        <w:rPr>
          <w:rFonts w:ascii="HGP教科書体" w:eastAsia="HGP教科書体" w:hAnsi="ＭＳ ゴシック" w:hint="eastAsia"/>
          <w:sz w:val="28"/>
          <w:szCs w:val="28"/>
        </w:rPr>
        <w:t>。</w:t>
      </w:r>
      <w:r w:rsidR="001044E2" w:rsidRPr="00F532E7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ちが</w:t>
            </w:r>
          </w:rt>
          <w:rubyBase>
            <w:r w:rsidR="001044E2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違</w:t>
            </w:r>
          </w:rubyBase>
        </w:ruby>
      </w:r>
      <w:r w:rsidR="001044E2" w:rsidRPr="00F532E7">
        <w:rPr>
          <w:rFonts w:ascii="HGP教科書体" w:eastAsia="HGP教科書体" w:hAnsi="ＭＳ ゴシック" w:hint="eastAsia"/>
          <w:sz w:val="28"/>
          <w:szCs w:val="28"/>
        </w:rPr>
        <w:t>いま</w:t>
      </w:r>
    </w:p>
    <w:p w:rsidR="001044E2" w:rsidRPr="00F532E7" w:rsidRDefault="001044E2" w:rsidP="00F532E7">
      <w:pPr>
        <w:spacing w:line="0" w:lineRule="atLeast"/>
        <w:ind w:firstLineChars="200" w:firstLine="560"/>
        <w:rPr>
          <w:rFonts w:ascii="HGP教科書体" w:eastAsia="HGP教科書体" w:hAnsi="ＭＳ ゴシック"/>
          <w:sz w:val="28"/>
          <w:szCs w:val="28"/>
        </w:rPr>
      </w:pPr>
      <w:r w:rsidRPr="00F532E7">
        <w:rPr>
          <w:rFonts w:ascii="HGP教科書体" w:eastAsia="HGP教科書体" w:hAnsi="ＭＳ ゴシック" w:hint="eastAsia"/>
          <w:sz w:val="28"/>
          <w:szCs w:val="28"/>
        </w:rPr>
        <w:t>す</w:t>
      </w:r>
      <w:r w:rsidR="00E5291E" w:rsidRPr="00F532E7">
        <w:rPr>
          <w:rFonts w:ascii="HGP教科書体" w:eastAsia="HGP教科書体" w:hAnsi="ＭＳ ゴシック" w:hint="eastAsia"/>
          <w:sz w:val="28"/>
          <w:szCs w:val="28"/>
        </w:rPr>
        <w:t>か</w:t>
      </w:r>
      <w:r w:rsidR="0064789E">
        <w:rPr>
          <w:rFonts w:ascii="HGP教科書体" w:eastAsia="HGP教科書体" w:hAnsi="ＭＳ ゴシック" w:hint="eastAsia"/>
          <w:sz w:val="28"/>
          <w:szCs w:val="28"/>
        </w:rPr>
        <w:t>。</w:t>
      </w:r>
      <w:r w:rsidRPr="00F532E7">
        <w:rPr>
          <w:rFonts w:ascii="HGP教科書体" w:eastAsia="HGP教科書体" w:hAnsi="ＭＳ ゴシック" w:hint="eastAsia"/>
          <w:sz w:val="28"/>
          <w:szCs w:val="28"/>
        </w:rPr>
        <w:t xml:space="preserve">」　</w:t>
      </w:r>
      <w:r w:rsidR="00E757C4" w:rsidRPr="00F532E7">
        <w:rPr>
          <w:rFonts w:ascii="HGP教科書体" w:eastAsia="HGP教科書体" w:hAnsi="ＭＳ ゴシック" w:hint="eastAsia"/>
          <w:sz w:val="28"/>
          <w:szCs w:val="28"/>
        </w:rPr>
        <w:t>みんなで</w:t>
      </w:r>
      <w:r w:rsidR="00FC548E" w:rsidRPr="00F532E7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0B3FDC" w:rsidRPr="00F532E7">
              <w:rPr>
                <w:rFonts w:ascii="HGP教科書体" w:eastAsia="HGP教科書体" w:hAnsi="ＭＳ ゴシック"/>
                <w:sz w:val="14"/>
                <w:szCs w:val="28"/>
              </w:rPr>
              <w:t>はな</w:t>
            </w:r>
          </w:rt>
          <w:rubyBase>
            <w:r w:rsidR="000B3FDC" w:rsidRPr="00F532E7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 w:rsidR="000B3FDC" w:rsidRPr="00F532E7">
        <w:rPr>
          <w:rFonts w:ascii="HGP教科書体" w:eastAsia="HGP教科書体" w:hAnsi="ＭＳ ゴシック"/>
          <w:sz w:val="28"/>
          <w:szCs w:val="28"/>
        </w:rPr>
        <w:t>し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0B3FDC" w:rsidRPr="00F532E7">
              <w:rPr>
                <w:rFonts w:ascii="HGP教科書体" w:eastAsia="HGP教科書体" w:hAnsi="ＭＳ ゴシック"/>
                <w:sz w:val="14"/>
                <w:szCs w:val="28"/>
              </w:rPr>
              <w:t>あ</w:t>
            </w:r>
          </w:rt>
          <w:rubyBase>
            <w:r w:rsidR="000B3FDC" w:rsidRPr="00F532E7">
              <w:rPr>
                <w:rFonts w:ascii="HGP教科書体" w:eastAsia="HGP教科書体" w:hAnsi="ＭＳ ゴシック"/>
                <w:sz w:val="28"/>
                <w:szCs w:val="28"/>
              </w:rPr>
              <w:t>合</w:t>
            </w:r>
          </w:rubyBase>
        </w:ruby>
      </w:r>
      <w:r w:rsidR="000B3FDC" w:rsidRPr="00F532E7">
        <w:rPr>
          <w:rFonts w:ascii="HGP教科書体" w:eastAsia="HGP教科書体" w:hAnsi="ＭＳ ゴシック" w:hint="eastAsia"/>
          <w:sz w:val="28"/>
          <w:szCs w:val="28"/>
        </w:rPr>
        <w:t>って</w:t>
      </w:r>
      <w:r w:rsidR="00FC548E" w:rsidRPr="00F532E7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E757C4" w:rsidRPr="00F532E7">
        <w:rPr>
          <w:rFonts w:ascii="HGP教科書体" w:eastAsia="HGP教科書体" w:hAnsi="ＭＳ ゴシック" w:hint="eastAsia"/>
          <w:sz w:val="28"/>
          <w:szCs w:val="28"/>
        </w:rPr>
        <w:t>みましょう。</w:t>
      </w:r>
    </w:p>
    <w:p w:rsidR="00E757C4" w:rsidRPr="001044E2" w:rsidRDefault="00E757C4" w:rsidP="001044E2">
      <w:pPr>
        <w:spacing w:line="0" w:lineRule="atLeast"/>
        <w:ind w:left="281" w:hangingChars="100" w:hanging="281"/>
        <w:rPr>
          <w:rFonts w:ascii="HGP教科書体" w:eastAsia="HGP教科書体"/>
          <w:b/>
          <w:sz w:val="28"/>
          <w:szCs w:val="28"/>
        </w:rPr>
      </w:pPr>
      <w:r w:rsidRPr="001044E2">
        <w:rPr>
          <w:rFonts w:ascii="HGP教科書体" w:eastAsia="HGP教科書体" w:hint="eastAsia"/>
          <w:b/>
          <w:sz w:val="28"/>
          <w:szCs w:val="28"/>
        </w:rPr>
        <w:t xml:space="preserve">　　　</w:t>
      </w:r>
    </w:p>
    <w:p w:rsidR="00E757C4" w:rsidRPr="00E757C4" w:rsidRDefault="00E757C4" w:rsidP="00E757C4">
      <w:pPr>
        <w:rPr>
          <w:sz w:val="20"/>
          <w:szCs w:val="20"/>
        </w:rPr>
      </w:pPr>
    </w:p>
    <w:p w:rsidR="00E757C4" w:rsidRDefault="00A05F68" w:rsidP="00E757C4">
      <w:pPr>
        <w:rPr>
          <w:sz w:val="24"/>
          <w:szCs w:val="24"/>
        </w:rPr>
      </w:pPr>
      <w:r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943" type="#_x0000_t106" style="position:absolute;left:0;text-align:left;margin-left:-14.55pt;margin-top:1.75pt;width:246pt;height:151pt;z-index:252488704" adj="19620,26785">
            <v:textbox style="mso-next-textbox:#_x0000_s1943" inset="5.85pt,.7pt,5.85pt,.7pt">
              <w:txbxContent>
                <w:p w:rsidR="00F374A1" w:rsidRDefault="00F374A1" w:rsidP="00D96DD7">
                  <w:pPr>
                    <w:spacing w:line="0" w:lineRule="atLeast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</w:p>
                <w:p w:rsidR="00F374A1" w:rsidRPr="000B3FDC" w:rsidRDefault="00982CE4" w:rsidP="00D96DD7">
                  <w:pPr>
                    <w:spacing w:line="0" w:lineRule="atLeast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に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日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ほん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本</w:t>
                        </w:r>
                      </w:rubyBase>
                    </w:ruby>
                  </w:r>
                  <w:r w:rsidR="00F374A1"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の</w:t>
                  </w:r>
                  <w:r w:rsid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た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タ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く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ク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し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シ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ー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ー</w:t>
                        </w:r>
                      </w:rubyBase>
                    </w:ruby>
                  </w:r>
                  <w:r w:rsidR="00F374A1"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とは　ちがう</w:t>
                  </w:r>
                  <w:r w:rsid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の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乗</w:t>
                        </w:r>
                      </w:rubyBase>
                    </w:ruby>
                  </w:r>
                  <w:r w:rsidR="00F374A1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り</w:t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もの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物</w:t>
                        </w:r>
                      </w:rubyBase>
                    </w:ruby>
                  </w:r>
                  <w:r w:rsidR="00F374A1"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が　ありますか</w:t>
                  </w:r>
                  <w:r w:rsid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。</w:t>
                  </w:r>
                </w:p>
                <w:p w:rsidR="00F374A1" w:rsidRPr="000B3FDC" w:rsidRDefault="00F374A1" w:rsidP="00D96DD7">
                  <w:pPr>
                    <w:spacing w:line="0" w:lineRule="atLeast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どんな　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の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乗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り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もの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物</w:t>
                        </w:r>
                      </w:rubyBase>
                    </w:ruby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ですか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44" type="#_x0000_t106" style="position:absolute;left:0;text-align:left;margin-left:231.45pt;margin-top:1.75pt;width:226.5pt;height:151pt;z-index:252489728" adj="2694,26292">
            <v:textbox inset="5.85pt,.7pt,5.85pt,.7pt">
              <w:txbxContent>
                <w:p w:rsidR="00F374A1" w:rsidRDefault="00F374A1" w:rsidP="00D96DD7">
                  <w:pPr>
                    <w:spacing w:line="0" w:lineRule="atLeast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</w:p>
                <w:p w:rsidR="00F374A1" w:rsidRPr="000B3FDC" w:rsidRDefault="00982CE4" w:rsidP="00D96DD7">
                  <w:pPr>
                    <w:spacing w:line="0" w:lineRule="atLeast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うん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運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てん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転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しゅ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手</w:t>
                        </w:r>
                      </w:rubyBase>
                    </w:ruby>
                  </w:r>
                  <w:r w:rsidR="00F374A1"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は</w:t>
                  </w:r>
                  <w:r w:rsid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だん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男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せい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性</w:t>
                        </w:r>
                      </w:rubyBase>
                    </w:ruby>
                  </w:r>
                  <w:r w:rsidR="00F374A1"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ですか，</w:t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じょ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女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せい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性</w:t>
                        </w:r>
                      </w:rubyBase>
                    </w:ruby>
                  </w:r>
                  <w:r w:rsidR="00F374A1"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ですか</w:t>
                  </w:r>
                  <w:r w:rsid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。</w:t>
                  </w:r>
                </w:p>
                <w:p w:rsidR="00F374A1" w:rsidRPr="000B3FDC" w:rsidRDefault="00982CE4" w:rsidP="00D96DD7">
                  <w:pPr>
                    <w:spacing w:line="0" w:lineRule="atLeast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せい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制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ふく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服</w:t>
                        </w:r>
                      </w:rubyBase>
                    </w:ruby>
                  </w:r>
                  <w:r w:rsidR="00F374A1"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を</w:t>
                  </w:r>
                  <w:r w:rsid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き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着</w:t>
                        </w:r>
                      </w:rubyBase>
                    </w:ruby>
                  </w:r>
                  <w:r w:rsidR="00F374A1"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ていますか</w:t>
                  </w:r>
                  <w:r w:rsid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。</w:t>
                  </w:r>
                </w:p>
              </w:txbxContent>
            </v:textbox>
          </v:shape>
        </w:pict>
      </w:r>
    </w:p>
    <w:p w:rsidR="00E757C4" w:rsidRDefault="00E757C4" w:rsidP="00E757C4">
      <w:pPr>
        <w:rPr>
          <w:sz w:val="24"/>
          <w:szCs w:val="24"/>
        </w:rPr>
      </w:pPr>
    </w:p>
    <w:p w:rsidR="00E757C4" w:rsidRDefault="00E757C4" w:rsidP="00E757C4">
      <w:pPr>
        <w:rPr>
          <w:sz w:val="28"/>
          <w:szCs w:val="28"/>
        </w:rPr>
      </w:pPr>
      <w:r w:rsidRPr="00AE6B56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　　　　</w:t>
      </w:r>
    </w:p>
    <w:p w:rsidR="00E757C4" w:rsidRPr="007E0B94" w:rsidRDefault="00E757C4" w:rsidP="00E757C4">
      <w:pPr>
        <w:ind w:firstLineChars="100" w:firstLine="280"/>
        <w:rPr>
          <w:sz w:val="24"/>
          <w:szCs w:val="24"/>
        </w:rPr>
      </w:pPr>
      <w:r>
        <w:rPr>
          <w:rFonts w:hint="eastAsia"/>
          <w:sz w:val="28"/>
          <w:szCs w:val="28"/>
        </w:rPr>
        <w:t xml:space="preserve">　　　　　　　　　　　　　　　　　　　</w:t>
      </w:r>
      <w:r w:rsidRPr="007E0B94">
        <w:rPr>
          <w:rFonts w:hint="eastAsia"/>
          <w:sz w:val="24"/>
          <w:szCs w:val="24"/>
        </w:rPr>
        <w:t xml:space="preserve">　　　　　　　　　　　　　　　　</w:t>
      </w:r>
      <w:r>
        <w:rPr>
          <w:rFonts w:hint="eastAsia"/>
          <w:sz w:val="24"/>
          <w:szCs w:val="24"/>
        </w:rPr>
        <w:t xml:space="preserve">　　　　　</w:t>
      </w:r>
    </w:p>
    <w:p w:rsidR="00E757C4" w:rsidRDefault="00E757C4" w:rsidP="00E757C4">
      <w:pPr>
        <w:ind w:firstLineChars="100" w:firstLine="280"/>
        <w:rPr>
          <w:sz w:val="28"/>
          <w:szCs w:val="28"/>
        </w:rPr>
      </w:pPr>
    </w:p>
    <w:p w:rsidR="00E757C4" w:rsidRDefault="00E757C4" w:rsidP="00E757C4">
      <w:pPr>
        <w:ind w:firstLineChars="100" w:firstLine="280"/>
        <w:rPr>
          <w:sz w:val="28"/>
          <w:szCs w:val="28"/>
        </w:rPr>
      </w:pPr>
    </w:p>
    <w:p w:rsidR="00E757C4" w:rsidRDefault="00E757C4" w:rsidP="00E757C4">
      <w:pPr>
        <w:rPr>
          <w:sz w:val="28"/>
          <w:szCs w:val="28"/>
        </w:rPr>
      </w:pPr>
    </w:p>
    <w:p w:rsidR="00E757C4" w:rsidRDefault="00E757C4" w:rsidP="00E757C4">
      <w:pPr>
        <w:rPr>
          <w:sz w:val="28"/>
          <w:szCs w:val="28"/>
        </w:rPr>
      </w:pPr>
    </w:p>
    <w:p w:rsidR="00E757C4" w:rsidRDefault="00E757C4" w:rsidP="00E757C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</w:p>
    <w:p w:rsidR="00E757C4" w:rsidRDefault="00E757C4" w:rsidP="00E757C4">
      <w:pPr>
        <w:rPr>
          <w:sz w:val="28"/>
          <w:szCs w:val="28"/>
        </w:rPr>
      </w:pPr>
    </w:p>
    <w:p w:rsidR="00E757C4" w:rsidRDefault="00A05F68" w:rsidP="00E757C4">
      <w:pPr>
        <w:rPr>
          <w:sz w:val="24"/>
          <w:szCs w:val="24"/>
        </w:rPr>
      </w:pPr>
      <w:r>
        <w:rPr>
          <w:noProof/>
        </w:rPr>
        <w:pict>
          <v:rect id="_x0000_s2024" style="position:absolute;left:0;text-align:left;margin-left:115.95pt;margin-top:12.4pt;width:22pt;height:18pt;z-index:252550144" filled="f" stroked="f">
            <v:textbox inset="5.85pt,.7pt,5.85pt,.7pt">
              <w:txbxContent>
                <w:p w:rsidR="00923DFE" w:rsidRPr="00923DFE" w:rsidRDefault="00923DFE">
                  <w:pPr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923DFE">
                    <w:rPr>
                      <w:rFonts w:ascii="HGP教科書体" w:eastAsia="HGP教科書体" w:hint="eastAsia"/>
                      <w:sz w:val="20"/>
                      <w:szCs w:val="20"/>
                    </w:rPr>
                    <w:t>※</w:t>
                  </w:r>
                </w:p>
              </w:txbxContent>
            </v:textbox>
          </v:rect>
        </w:pict>
      </w:r>
      <w:r w:rsidR="00E757C4">
        <w:rPr>
          <w:noProof/>
        </w:rPr>
        <w:drawing>
          <wp:anchor distT="0" distB="0" distL="114300" distR="114300" simplePos="0" relativeHeight="252485632" behindDoc="0" locked="0" layoutInCell="1" allowOverlap="1">
            <wp:simplePos x="0" y="0"/>
            <wp:positionH relativeFrom="column">
              <wp:posOffset>1623060</wp:posOffset>
            </wp:positionH>
            <wp:positionV relativeFrom="paragraph">
              <wp:posOffset>114300</wp:posOffset>
            </wp:positionV>
            <wp:extent cx="2372995" cy="1410970"/>
            <wp:effectExtent l="19050" t="0" r="8255" b="0"/>
            <wp:wrapNone/>
            <wp:docPr id="22" name="図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2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995" cy="1410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757C4" w:rsidRPr="007E0B94">
        <w:rPr>
          <w:rFonts w:hint="eastAsia"/>
          <w:sz w:val="24"/>
          <w:szCs w:val="24"/>
        </w:rPr>
        <w:t xml:space="preserve">　　　　　　　　　</w:t>
      </w:r>
      <w:r w:rsidR="00E757C4">
        <w:rPr>
          <w:rFonts w:hint="eastAsia"/>
          <w:sz w:val="24"/>
          <w:szCs w:val="24"/>
        </w:rPr>
        <w:t xml:space="preserve">　　　　　　　　　　　　　　</w:t>
      </w:r>
    </w:p>
    <w:p w:rsidR="00E757C4" w:rsidRDefault="00E757C4" w:rsidP="00E757C4">
      <w:pPr>
        <w:rPr>
          <w:sz w:val="24"/>
          <w:szCs w:val="24"/>
        </w:rPr>
      </w:pPr>
    </w:p>
    <w:p w:rsidR="00E757C4" w:rsidRDefault="00E757C4" w:rsidP="00E757C4">
      <w:pPr>
        <w:rPr>
          <w:sz w:val="24"/>
          <w:szCs w:val="24"/>
        </w:rPr>
      </w:pPr>
    </w:p>
    <w:p w:rsidR="00E757C4" w:rsidRDefault="00E757C4" w:rsidP="00E757C4">
      <w:pPr>
        <w:rPr>
          <w:sz w:val="24"/>
          <w:szCs w:val="24"/>
        </w:rPr>
      </w:pPr>
    </w:p>
    <w:p w:rsidR="00E757C4" w:rsidRDefault="00E757C4" w:rsidP="00E757C4">
      <w:pPr>
        <w:rPr>
          <w:sz w:val="24"/>
          <w:szCs w:val="24"/>
        </w:rPr>
      </w:pPr>
    </w:p>
    <w:p w:rsidR="00E757C4" w:rsidRDefault="00E757C4" w:rsidP="00E757C4">
      <w:pPr>
        <w:rPr>
          <w:sz w:val="24"/>
          <w:szCs w:val="24"/>
        </w:rPr>
      </w:pPr>
    </w:p>
    <w:p w:rsidR="00E757C4" w:rsidRDefault="00E757C4" w:rsidP="00E757C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:rsidR="00E757C4" w:rsidRDefault="00E757C4" w:rsidP="00E757C4">
      <w:pPr>
        <w:rPr>
          <w:sz w:val="24"/>
          <w:szCs w:val="24"/>
        </w:rPr>
      </w:pPr>
    </w:p>
    <w:p w:rsidR="00E757C4" w:rsidRDefault="00A05F68" w:rsidP="00E757C4">
      <w:pPr>
        <w:rPr>
          <w:sz w:val="24"/>
          <w:szCs w:val="24"/>
        </w:rPr>
      </w:pPr>
      <w:r>
        <w:rPr>
          <w:noProof/>
        </w:rPr>
        <w:pict>
          <v:shape id="_x0000_s1941" type="#_x0000_t106" style="position:absolute;left:0;text-align:left;margin-left:207.7pt;margin-top:3.75pt;width:266.25pt;height:172.25pt;z-index:252486656" adj="2693,-4470" filled="f">
            <v:textbox inset="5.85pt,.7pt,5.85pt,.7pt">
              <w:txbxContent>
                <w:p w:rsidR="00F374A1" w:rsidRDefault="00F374A1" w:rsidP="00D96DD7">
                  <w:pPr>
                    <w:spacing w:line="0" w:lineRule="atLeast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あなたの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くに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国</w:t>
                        </w:r>
                      </w:rubyBase>
                    </w:ruby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の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た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タ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く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ク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し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シ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ー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ー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64789E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うん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運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64789E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ちん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賃</w:t>
                        </w:r>
                      </w:rubyBase>
                    </w:ruby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は，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さい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最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しょ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初</w:t>
                        </w:r>
                      </w:rubyBase>
                    </w:ruby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は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いくら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ですか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。</w:t>
                  </w:r>
                </w:p>
                <w:p w:rsidR="00F374A1" w:rsidRPr="000B3FDC" w:rsidRDefault="00F374A1" w:rsidP="00D96DD7">
                  <w:pPr>
                    <w:spacing w:line="0" w:lineRule="atLeast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その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きん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金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がく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額</w:t>
                        </w:r>
                      </w:rubyBase>
                    </w:ruby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で，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たと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例</w:t>
                        </w:r>
                      </w:rubyBase>
                    </w:ruby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えば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どんな 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しな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品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もの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物</w:t>
                        </w:r>
                      </w:rubyBase>
                    </w:ruby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が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か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買</w:t>
                        </w:r>
                      </w:rubyBase>
                    </w:ruby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えますか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。</w:t>
                  </w:r>
                </w:p>
              </w:txbxContent>
            </v:textbox>
          </v:shape>
        </w:pict>
      </w:r>
    </w:p>
    <w:p w:rsidR="00E757C4" w:rsidRDefault="00A05F68" w:rsidP="00E757C4">
      <w:pPr>
        <w:rPr>
          <w:sz w:val="24"/>
          <w:szCs w:val="24"/>
        </w:rPr>
      </w:pPr>
      <w:r>
        <w:rPr>
          <w:noProof/>
        </w:rPr>
        <w:pict>
          <v:shape id="_x0000_s1942" type="#_x0000_t106" style="position:absolute;left:0;text-align:left;margin-left:-38.05pt;margin-top:4.75pt;width:236pt;height:137.5pt;z-index:252487680" adj="20763,-7925" filled="f">
            <v:textbox inset="5.85pt,.7pt,5.85pt,.7pt">
              <w:txbxContent>
                <w:p w:rsidR="00F374A1" w:rsidRDefault="00F374A1" w:rsidP="00F532E7">
                  <w:pPr>
                    <w:spacing w:line="0" w:lineRule="atLeast"/>
                    <w:ind w:firstLineChars="100" w:firstLine="280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タクシーの 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64789E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うん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運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64789E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ちん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賃</w:t>
                        </w:r>
                      </w:rubyBase>
                    </w:ruby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は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</w:p>
                <w:p w:rsidR="00F374A1" w:rsidRDefault="00F374A1" w:rsidP="00A176B7">
                  <w:pPr>
                    <w:spacing w:line="0" w:lineRule="atLeast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どのように</w:t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 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0B3FDC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き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決</w:t>
                        </w:r>
                      </w:rubyBase>
                    </w:ruby>
                  </w:r>
                  <w:r w:rsidRPr="000B3FDC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まりますか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。</w:t>
                  </w:r>
                </w:p>
                <w:p w:rsidR="00F374A1" w:rsidRPr="000B3FDC" w:rsidRDefault="00F374A1" w:rsidP="00F532E7">
                  <w:pPr>
                    <w:spacing w:line="0" w:lineRule="atLeast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どうやって　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F374A1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し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知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りますか。</w:t>
                  </w:r>
                </w:p>
              </w:txbxContent>
            </v:textbox>
          </v:shape>
        </w:pict>
      </w:r>
    </w:p>
    <w:p w:rsidR="00E757C4" w:rsidRDefault="00E757C4" w:rsidP="00E757C4">
      <w:pPr>
        <w:rPr>
          <w:sz w:val="24"/>
          <w:szCs w:val="24"/>
        </w:rPr>
      </w:pPr>
    </w:p>
    <w:p w:rsidR="00E757C4" w:rsidRDefault="00E757C4" w:rsidP="00E757C4">
      <w:pPr>
        <w:rPr>
          <w:sz w:val="24"/>
          <w:szCs w:val="24"/>
        </w:rPr>
      </w:pPr>
    </w:p>
    <w:p w:rsidR="00E757C4" w:rsidRDefault="00E757C4" w:rsidP="00E757C4">
      <w:pPr>
        <w:rPr>
          <w:sz w:val="24"/>
          <w:szCs w:val="24"/>
        </w:rPr>
      </w:pPr>
    </w:p>
    <w:p w:rsidR="00E757C4" w:rsidRDefault="00E757C4" w:rsidP="00E757C4">
      <w:pPr>
        <w:rPr>
          <w:sz w:val="24"/>
          <w:szCs w:val="24"/>
        </w:rPr>
      </w:pPr>
    </w:p>
    <w:p w:rsidR="00E757C4" w:rsidRDefault="00E757C4" w:rsidP="00E757C4">
      <w:pPr>
        <w:rPr>
          <w:sz w:val="24"/>
          <w:szCs w:val="24"/>
        </w:rPr>
      </w:pPr>
    </w:p>
    <w:p w:rsidR="00E757C4" w:rsidRDefault="00E757C4" w:rsidP="00E757C4">
      <w:pPr>
        <w:rPr>
          <w:b/>
          <w:sz w:val="28"/>
          <w:szCs w:val="28"/>
        </w:rPr>
      </w:pPr>
    </w:p>
    <w:p w:rsidR="00122B0C" w:rsidRDefault="00A05F68" w:rsidP="00D72B2A">
      <w:pPr>
        <w:outlineLvl w:val="0"/>
        <w:rPr>
          <w:b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rect id="_x0000_s2025" style="position:absolute;left:0;text-align:left;margin-left:-19.65pt;margin-top:31.4pt;width:477.6pt;height:30pt;z-index:252551168" filled="f" stroked="f">
            <v:textbox inset="5.85pt,.7pt,5.85pt,.7pt">
              <w:txbxContent>
                <w:p w:rsidR="00923DFE" w:rsidRPr="00923DFE" w:rsidRDefault="00923DFE">
                  <w:pPr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 w:rsidRPr="00923DFE">
                    <w:rPr>
                      <w:rFonts w:ascii="HGP教科書体" w:eastAsia="HGP教科書体" w:hint="eastAsia"/>
                      <w:sz w:val="20"/>
                      <w:szCs w:val="20"/>
                    </w:rPr>
                    <w:t>※みんなの教材サイト　http://minnanokyozai.jp/kyozai/home/ja/render.do;jsessionid=1B04D13F1CF223E2F57CF8A47712FD42</w:t>
                  </w:r>
                </w:p>
              </w:txbxContent>
            </v:textbox>
          </v:rect>
        </w:pict>
      </w:r>
    </w:p>
    <w:p w:rsidR="00923DFE" w:rsidRDefault="00923DFE" w:rsidP="00D72B2A">
      <w:pPr>
        <w:outlineLvl w:val="0"/>
        <w:rPr>
          <w:b/>
          <w:sz w:val="28"/>
          <w:szCs w:val="28"/>
        </w:rPr>
      </w:pPr>
    </w:p>
    <w:p w:rsidR="00122B0C" w:rsidRDefault="00A05F68" w:rsidP="00122B0C">
      <w:pPr>
        <w:rPr>
          <w:b/>
          <w:sz w:val="28"/>
          <w:szCs w:val="28"/>
        </w:rPr>
      </w:pPr>
      <w:r>
        <w:rPr>
          <w:noProof/>
        </w:rPr>
        <w:lastRenderedPageBreak/>
        <w:pict>
          <v:roundrect id="_x0000_s1674" style="position:absolute;left:0;text-align:left;margin-left:-20.4pt;margin-top:-26.25pt;width:464.9pt;height:45.35pt;z-index:252347392" arcsize="10923f" filled="f" strokeweight="3pt">
            <v:textbox inset="5.85pt,.7pt,5.85pt,.7pt">
              <w:txbxContent>
                <w:p w:rsidR="00F374A1" w:rsidRPr="00D72B2A" w:rsidRDefault="00F374A1" w:rsidP="006A23E2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D72B2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D72B2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D72B2A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２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D72B2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い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行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t>き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D72B2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さき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先</w:t>
                        </w:r>
                      </w:rubyBase>
                    </w:ruby>
                  </w:r>
                  <w:r w:rsidRPr="00D72B2A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や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D72B2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みち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道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D72B2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じゅん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順</w:t>
                        </w:r>
                      </w:rubyBase>
                    </w:ruby>
                  </w:r>
                  <w:r w:rsidRPr="00D72B2A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を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D72B2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せつ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説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D72B2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めい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明</w:t>
                        </w:r>
                      </w:rubyBase>
                    </w:ruby>
                  </w:r>
                  <w:r w:rsidRPr="00D72B2A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しましょう</w:t>
                  </w:r>
                </w:p>
              </w:txbxContent>
            </v:textbox>
          </v:roundrect>
        </w:pict>
      </w:r>
    </w:p>
    <w:p w:rsidR="00122B0C" w:rsidRDefault="00122B0C" w:rsidP="00122B0C">
      <w:pPr>
        <w:rPr>
          <w:b/>
          <w:sz w:val="28"/>
          <w:szCs w:val="28"/>
        </w:rPr>
      </w:pPr>
    </w:p>
    <w:p w:rsidR="00122B0C" w:rsidRPr="00825DF8" w:rsidRDefault="00122B0C" w:rsidP="00122B0C">
      <w:pPr>
        <w:rPr>
          <w:b/>
          <w:sz w:val="24"/>
          <w:szCs w:val="24"/>
        </w:rPr>
      </w:pPr>
    </w:p>
    <w:p w:rsidR="00122B0C" w:rsidRPr="00F374A1" w:rsidRDefault="00F532E7" w:rsidP="00122B0C">
      <w:pPr>
        <w:rPr>
          <w:rFonts w:ascii="HGP教科書体" w:eastAsia="HGP教科書体" w:hAnsi="ＭＳ ゴシック"/>
          <w:b/>
          <w:bCs/>
          <w:sz w:val="28"/>
          <w:szCs w:val="28"/>
          <w:u w:val="single"/>
        </w:rPr>
      </w:pPr>
      <w:r w:rsidRPr="00F374A1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>（</w:t>
      </w:r>
      <w:r w:rsidR="00122B0C" w:rsidRPr="00F374A1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>１）</w:t>
      </w:r>
      <w:r w:rsidR="00982CE4" w:rsidRPr="00F374A1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F374A1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かい</w:t>
            </w:r>
          </w:rt>
          <w:rubyBase>
            <w:r w:rsidR="00D72B2A" w:rsidRPr="00F374A1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会</w:t>
            </w:r>
          </w:rubyBase>
        </w:ruby>
      </w:r>
      <w:r w:rsidR="00982CE4" w:rsidRPr="00F374A1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F374A1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わ</w:t>
            </w:r>
          </w:rt>
          <w:rubyBase>
            <w:r w:rsidR="00D72B2A" w:rsidRPr="00F374A1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話</w:t>
            </w:r>
          </w:rubyBase>
        </w:ruby>
      </w:r>
      <w:r w:rsidR="00982CE4" w:rsidRPr="00F374A1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F374A1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れい</w:t>
            </w:r>
          </w:rt>
          <w:rubyBase>
            <w:r w:rsidR="00D72B2A" w:rsidRPr="00F374A1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例</w:t>
            </w:r>
          </w:rubyBase>
        </w:ruby>
      </w:r>
      <w:r w:rsidR="00D72B2A" w:rsidRPr="00F374A1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>１</w:t>
      </w:r>
      <w:r w:rsidRPr="00F374A1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 xml:space="preserve">　</w:t>
      </w:r>
    </w:p>
    <w:p w:rsidR="00D96DD7" w:rsidRDefault="00A05F68" w:rsidP="00D96DD7">
      <w:pPr>
        <w:spacing w:line="0" w:lineRule="atLeast"/>
      </w:pPr>
      <w:r>
        <w:rPr>
          <w:rFonts w:ascii="Century" w:eastAsia="ＭＳ 明朝" w:hAnsi="Century"/>
          <w:noProof/>
        </w:rPr>
        <w:pict>
          <v:rect id="_x0000_s1616" style="position:absolute;left:0;text-align:left;margin-left:-1.45pt;margin-top:6.75pt;width:425.2pt;height:105pt;z-index:252288000" filled="f">
            <v:textbox inset="5.85pt,.7pt,5.85pt,.7pt"/>
          </v:rect>
        </w:pict>
      </w:r>
    </w:p>
    <w:p w:rsidR="00F374A1" w:rsidRDefault="00F374A1" w:rsidP="00F374A1">
      <w:pPr>
        <w:spacing w:line="0" w:lineRule="atLeast"/>
        <w:ind w:firstLineChars="200" w:firstLine="560"/>
        <w:jc w:val="lef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>（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sz w:val="14"/>
                <w:szCs w:val="28"/>
              </w:rPr>
              <w:t>い</w:t>
            </w:r>
          </w:rt>
          <w:rubyBase>
            <w:r w:rsidR="00F374A1" w:rsidRPr="00F532E7">
              <w:rPr>
                <w:rFonts w:ascii="HGP教科書体" w:eastAsia="HGP教科書体" w:hAnsi="ＭＳ ゴシック"/>
                <w:sz w:val="28"/>
                <w:szCs w:val="28"/>
              </w:rPr>
              <w:t>行</w:t>
            </w:r>
          </w:rubyBase>
        </w:ruby>
      </w:r>
      <w:r w:rsidRPr="00F532E7">
        <w:rPr>
          <w:rFonts w:ascii="HGP教科書体" w:eastAsia="HGP教科書体" w:hAnsi="ＭＳ ゴシック"/>
          <w:sz w:val="28"/>
          <w:szCs w:val="28"/>
        </w:rPr>
        <w:t>き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sz w:val="14"/>
                <w:szCs w:val="28"/>
              </w:rPr>
              <w:t>さき</w:t>
            </w:r>
          </w:rt>
          <w:rubyBase>
            <w:r w:rsidR="00F374A1" w:rsidRPr="00F532E7">
              <w:rPr>
                <w:rFonts w:ascii="HGP教科書体" w:eastAsia="HGP教科書体" w:hAnsi="ＭＳ ゴシック"/>
                <w:sz w:val="28"/>
                <w:szCs w:val="28"/>
              </w:rPr>
              <w:t>先</w:t>
            </w:r>
          </w:rubyBase>
        </w:ruby>
      </w:r>
      <w:r w:rsidRPr="00F532E7">
        <w:rPr>
          <w:rFonts w:ascii="HGP教科書体" w:eastAsia="HGP教科書体" w:hAnsi="ＭＳ ゴシック" w:hint="eastAsia"/>
          <w:sz w:val="28"/>
          <w:szCs w:val="28"/>
        </w:rPr>
        <w:t xml:space="preserve">を 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sz w:val="14"/>
                <w:szCs w:val="28"/>
              </w:rPr>
              <w:t>つ</w:t>
            </w:r>
          </w:rt>
          <w:rubyBase>
            <w:r w:rsidR="00F374A1" w:rsidRPr="00F532E7">
              <w:rPr>
                <w:rFonts w:ascii="HGP教科書体" w:eastAsia="HGP教科書体" w:hAnsi="ＭＳ ゴシック"/>
                <w:sz w:val="28"/>
                <w:szCs w:val="28"/>
              </w:rPr>
              <w:t>告</w:t>
            </w:r>
          </w:rubyBase>
        </w:ruby>
      </w:r>
      <w:r w:rsidRPr="00F532E7">
        <w:rPr>
          <w:rFonts w:ascii="HGP教科書体" w:eastAsia="HGP教科書体" w:hAnsi="ＭＳ ゴシック" w:hint="eastAsia"/>
          <w:sz w:val="28"/>
          <w:szCs w:val="28"/>
        </w:rPr>
        <w:t>げる</w:t>
      </w:r>
      <w:r>
        <w:rPr>
          <w:rFonts w:ascii="HGP教科書体" w:eastAsia="HGP教科書体" w:hAnsi="ＭＳ ゴシック" w:hint="eastAsia"/>
          <w:sz w:val="28"/>
          <w:szCs w:val="28"/>
        </w:rPr>
        <w:t>）</w:t>
      </w:r>
    </w:p>
    <w:p w:rsidR="00F374A1" w:rsidRDefault="00F374A1" w:rsidP="00F374A1">
      <w:pPr>
        <w:spacing w:line="0" w:lineRule="atLeast"/>
        <w:ind w:firstLineChars="200" w:firstLine="560"/>
        <w:jc w:val="left"/>
        <w:rPr>
          <w:rFonts w:ascii="HGP教科書体" w:eastAsia="HGP教科書体" w:hAnsi="ＭＳ ゴシック"/>
          <w:sz w:val="28"/>
          <w:szCs w:val="28"/>
        </w:rPr>
      </w:pPr>
    </w:p>
    <w:p w:rsidR="00122B0C" w:rsidRPr="00D72B2A" w:rsidRDefault="00007132" w:rsidP="00D72B2A">
      <w:pPr>
        <w:spacing w:line="0" w:lineRule="atLeast"/>
        <w:ind w:firstLineChars="200" w:firstLine="560"/>
        <w:rPr>
          <w:rFonts w:ascii="HGP教科書体" w:eastAsia="HGP教科書体" w:hAnsi="ＭＳ ゴシック"/>
          <w:sz w:val="28"/>
          <w:szCs w:val="28"/>
        </w:rPr>
      </w:pPr>
      <w:r w:rsidRPr="00D72B2A">
        <w:rPr>
          <w:rFonts w:ascii="HGP教科書体" w:eastAsia="HGP教科書体" w:hAnsi="ＭＳ ゴシック" w:hint="eastAsia"/>
          <w:sz w:val="28"/>
          <w:szCs w:val="28"/>
        </w:rPr>
        <w:t xml:space="preserve">Ａ </w:t>
      </w:r>
      <w:r w:rsidR="00122B0C" w:rsidRPr="00D72B2A">
        <w:rPr>
          <w:rFonts w:ascii="HGP教科書体" w:eastAsia="HGP教科書体" w:hAnsi="ＭＳ ゴシック" w:hint="eastAsia"/>
          <w:sz w:val="28"/>
          <w:szCs w:val="28"/>
        </w:rPr>
        <w:t>さ</w:t>
      </w:r>
      <w:r w:rsidRPr="00D72B2A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122B0C" w:rsidRPr="00D72B2A">
        <w:rPr>
          <w:rFonts w:ascii="HGP教科書体" w:eastAsia="HGP教科書体" w:hAnsi="ＭＳ ゴシック" w:hint="eastAsia"/>
          <w:sz w:val="28"/>
          <w:szCs w:val="28"/>
        </w:rPr>
        <w:t>ん：</w:t>
      </w:r>
      <w:r w:rsidR="00AB13B0" w:rsidRPr="00D72B2A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BE7D1D" w:rsidRPr="00D72B2A">
        <w:rPr>
          <w:rFonts w:ascii="HGP教科書体" w:eastAsia="HGP教科書体" w:hAnsi="ＭＳ ゴシック" w:hint="eastAsia"/>
          <w:sz w:val="28"/>
          <w:szCs w:val="28"/>
        </w:rPr>
        <w:t>○○</w:t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sz w:val="14"/>
                <w:szCs w:val="28"/>
              </w:rPr>
              <w:t>えき</w:t>
            </w:r>
          </w:rt>
          <w:rubyBase>
            <w:r w:rsidR="00D72B2A">
              <w:rPr>
                <w:rFonts w:ascii="HGP教科書体" w:eastAsia="HGP教科書体" w:hAnsi="ＭＳ ゴシック"/>
                <w:sz w:val="28"/>
                <w:szCs w:val="28"/>
              </w:rPr>
              <w:t>駅</w:t>
            </w:r>
          </w:rubyBase>
        </w:ruby>
      </w:r>
      <w:r w:rsidR="00D72B2A" w:rsidRPr="00D72B2A">
        <w:rPr>
          <w:rFonts w:ascii="HGP教科書体" w:eastAsia="HGP教科書体" w:hAnsi="ＭＳ ゴシック" w:hint="eastAsia"/>
          <w:sz w:val="28"/>
          <w:szCs w:val="28"/>
        </w:rPr>
        <w:t>まで</w:t>
      </w:r>
      <w:r w:rsidR="00122B0C" w:rsidRPr="00D72B2A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D72B2A" w:rsidRPr="00D72B2A">
        <w:rPr>
          <w:rFonts w:ascii="HGP教科書体" w:eastAsia="HGP教科書体" w:hAnsi="ＭＳ ゴシック" w:hint="eastAsia"/>
          <w:sz w:val="28"/>
          <w:szCs w:val="28"/>
        </w:rPr>
        <w:t>お</w:t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sz w:val="14"/>
                <w:szCs w:val="28"/>
              </w:rPr>
              <w:t>ねが</w:t>
            </w:r>
          </w:rt>
          <w:rubyBase>
            <w:r w:rsidR="00D72B2A">
              <w:rPr>
                <w:rFonts w:ascii="HGP教科書体" w:eastAsia="HGP教科書体" w:hAnsi="ＭＳ ゴシック"/>
                <w:sz w:val="28"/>
                <w:szCs w:val="28"/>
              </w:rPr>
              <w:t>願</w:t>
            </w:r>
          </w:rubyBase>
        </w:ruby>
      </w:r>
      <w:r w:rsidR="00D72B2A" w:rsidRPr="00D72B2A">
        <w:rPr>
          <w:rFonts w:ascii="HGP教科書体" w:eastAsia="HGP教科書体" w:hAnsi="ＭＳ ゴシック" w:hint="eastAsia"/>
          <w:sz w:val="28"/>
          <w:szCs w:val="28"/>
        </w:rPr>
        <w:t>いします。</w:t>
      </w:r>
    </w:p>
    <w:p w:rsidR="00122B0C" w:rsidRPr="00D72B2A" w:rsidRDefault="00982CE4" w:rsidP="00D72B2A">
      <w:pPr>
        <w:spacing w:line="0" w:lineRule="atLeast"/>
        <w:ind w:firstLineChars="200" w:firstLine="56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sz w:val="14"/>
                <w:szCs w:val="28"/>
              </w:rPr>
              <w:t>うん</w:t>
            </w:r>
          </w:rt>
          <w:rubyBase>
            <w:r w:rsidR="00D72B2A">
              <w:rPr>
                <w:rFonts w:ascii="HGP教科書体" w:eastAsia="HGP教科書体" w:hAnsi="ＭＳ ゴシック"/>
                <w:sz w:val="28"/>
                <w:szCs w:val="28"/>
              </w:rPr>
              <w:t>運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sz w:val="14"/>
                <w:szCs w:val="28"/>
              </w:rPr>
              <w:t>てん</w:t>
            </w:r>
          </w:rt>
          <w:rubyBase>
            <w:r w:rsidR="00D72B2A">
              <w:rPr>
                <w:rFonts w:ascii="HGP教科書体" w:eastAsia="HGP教科書体" w:hAnsi="ＭＳ ゴシック"/>
                <w:sz w:val="28"/>
                <w:szCs w:val="28"/>
              </w:rPr>
              <w:t>転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sz w:val="14"/>
                <w:szCs w:val="28"/>
              </w:rPr>
              <w:t>しゅ</w:t>
            </w:r>
          </w:rt>
          <w:rubyBase>
            <w:r w:rsidR="00D72B2A">
              <w:rPr>
                <w:rFonts w:ascii="HGP教科書体" w:eastAsia="HGP教科書体" w:hAnsi="ＭＳ ゴシック"/>
                <w:sz w:val="28"/>
                <w:szCs w:val="28"/>
              </w:rPr>
              <w:t>手</w:t>
            </w:r>
          </w:rubyBase>
        </w:ruby>
      </w:r>
      <w:r w:rsidR="00122B0C" w:rsidRPr="00D72B2A">
        <w:rPr>
          <w:rFonts w:ascii="HGP教科書体" w:eastAsia="HGP教科書体" w:hAnsi="ＭＳ ゴシック" w:hint="eastAsia"/>
          <w:sz w:val="28"/>
          <w:szCs w:val="28"/>
        </w:rPr>
        <w:t>：</w:t>
      </w:r>
      <w:r w:rsidR="00AB13B0" w:rsidRPr="00D72B2A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F532E7">
        <w:rPr>
          <w:rFonts w:ascii="HGP教科書体" w:eastAsia="HGP教科書体" w:hAnsi="ＭＳ ゴシック" w:hint="eastAsia"/>
          <w:sz w:val="28"/>
          <w:szCs w:val="28"/>
        </w:rPr>
        <w:t>はい，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532E7" w:rsidRPr="00F532E7">
              <w:rPr>
                <w:rFonts w:ascii="HGP教科書体" w:eastAsia="HGP教科書体" w:hAnsi="ＭＳ ゴシック"/>
                <w:sz w:val="14"/>
                <w:szCs w:val="28"/>
              </w:rPr>
              <w:t>わ</w:t>
            </w:r>
          </w:rt>
          <w:rubyBase>
            <w:r w:rsidR="00F532E7">
              <w:rPr>
                <w:rFonts w:ascii="HGP教科書体" w:eastAsia="HGP教科書体" w:hAnsi="ＭＳ ゴシック"/>
                <w:sz w:val="28"/>
                <w:szCs w:val="28"/>
              </w:rPr>
              <w:t>分</w:t>
            </w:r>
          </w:rubyBase>
        </w:ruby>
      </w:r>
      <w:r w:rsidR="00122B0C" w:rsidRPr="00D72B2A">
        <w:rPr>
          <w:rFonts w:ascii="HGP教科書体" w:eastAsia="HGP教科書体" w:hAnsi="ＭＳ ゴシック" w:hint="eastAsia"/>
          <w:sz w:val="28"/>
          <w:szCs w:val="28"/>
        </w:rPr>
        <w:t>かりました。</w:t>
      </w:r>
    </w:p>
    <w:p w:rsidR="00D96DD7" w:rsidRDefault="00D96DD7" w:rsidP="00122B0C">
      <w:pPr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:rsidR="00F532E7" w:rsidRPr="00007132" w:rsidRDefault="00F532E7" w:rsidP="00122B0C">
      <w:pPr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:rsidR="00F532E7" w:rsidRPr="00F374A1" w:rsidRDefault="00F532E7" w:rsidP="00F532E7">
      <w:pPr>
        <w:spacing w:line="0" w:lineRule="atLeast"/>
        <w:rPr>
          <w:rFonts w:ascii="HGP教科書体" w:eastAsia="HGP教科書体" w:hAnsi="ＭＳ ゴシック"/>
          <w:b/>
          <w:bCs/>
          <w:sz w:val="28"/>
          <w:szCs w:val="28"/>
          <w:u w:val="single"/>
        </w:rPr>
      </w:pPr>
      <w:r w:rsidRPr="00F374A1">
        <w:rPr>
          <w:rFonts w:ascii="HGP教科書体" w:eastAsia="HGP教科書体" w:hAnsi="ＭＳ ゴシック" w:hint="eastAsia"/>
          <w:b/>
          <w:bCs/>
          <w:sz w:val="28"/>
          <w:szCs w:val="28"/>
          <w:u w:val="single"/>
        </w:rPr>
        <w:t>（</w:t>
      </w:r>
      <w:r w:rsidR="00D72B2A" w:rsidRPr="00F374A1">
        <w:rPr>
          <w:rFonts w:ascii="HGP教科書体" w:eastAsia="HGP教科書体" w:hAnsi="ＭＳ ゴシック" w:hint="eastAsia"/>
          <w:b/>
          <w:bCs/>
          <w:sz w:val="28"/>
          <w:szCs w:val="28"/>
          <w:u w:val="single"/>
        </w:rPr>
        <w:t>２）</w:t>
      </w:r>
      <w:r w:rsidR="00982CE4" w:rsidRPr="00F374A1">
        <w:rPr>
          <w:rFonts w:ascii="HGP教科書体" w:eastAsia="HGP教科書体" w:hAnsi="ＭＳ ゴシック"/>
          <w:b/>
          <w:bCs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F374A1">
              <w:rPr>
                <w:rFonts w:ascii="HGP教科書体" w:eastAsia="HGP教科書体" w:hAnsi="ＭＳ ゴシック"/>
                <w:b/>
                <w:bCs/>
                <w:sz w:val="14"/>
                <w:szCs w:val="28"/>
                <w:u w:val="single"/>
              </w:rPr>
              <w:t>かい</w:t>
            </w:r>
          </w:rt>
          <w:rubyBase>
            <w:r w:rsidR="00D72B2A" w:rsidRPr="00F374A1">
              <w:rPr>
                <w:rFonts w:ascii="HGP教科書体" w:eastAsia="HGP教科書体" w:hAnsi="ＭＳ ゴシック"/>
                <w:b/>
                <w:bCs/>
                <w:sz w:val="28"/>
                <w:szCs w:val="28"/>
                <w:u w:val="single"/>
              </w:rPr>
              <w:t>会</w:t>
            </w:r>
          </w:rubyBase>
        </w:ruby>
      </w:r>
      <w:r w:rsidR="00982CE4" w:rsidRPr="00F374A1">
        <w:rPr>
          <w:rFonts w:ascii="HGP教科書体" w:eastAsia="HGP教科書体" w:hAnsi="ＭＳ ゴシック"/>
          <w:b/>
          <w:bCs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F374A1">
              <w:rPr>
                <w:rFonts w:ascii="HGP教科書体" w:eastAsia="HGP教科書体" w:hAnsi="ＭＳ ゴシック"/>
                <w:b/>
                <w:bCs/>
                <w:sz w:val="14"/>
                <w:szCs w:val="28"/>
                <w:u w:val="single"/>
              </w:rPr>
              <w:t>わ</w:t>
            </w:r>
          </w:rt>
          <w:rubyBase>
            <w:r w:rsidR="00D72B2A" w:rsidRPr="00F374A1">
              <w:rPr>
                <w:rFonts w:ascii="HGP教科書体" w:eastAsia="HGP教科書体" w:hAnsi="ＭＳ ゴシック"/>
                <w:b/>
                <w:bCs/>
                <w:sz w:val="28"/>
                <w:szCs w:val="28"/>
                <w:u w:val="single"/>
              </w:rPr>
              <w:t>話</w:t>
            </w:r>
          </w:rubyBase>
        </w:ruby>
      </w:r>
      <w:r w:rsidR="00982CE4" w:rsidRPr="00F374A1">
        <w:rPr>
          <w:rFonts w:ascii="HGP教科書体" w:eastAsia="HGP教科書体" w:hAnsi="ＭＳ ゴシック"/>
          <w:b/>
          <w:bCs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F374A1">
              <w:rPr>
                <w:rFonts w:ascii="HGP教科書体" w:eastAsia="HGP教科書体" w:hAnsi="ＭＳ ゴシック"/>
                <w:b/>
                <w:bCs/>
                <w:sz w:val="14"/>
                <w:szCs w:val="28"/>
                <w:u w:val="single"/>
              </w:rPr>
              <w:t>れい</w:t>
            </w:r>
          </w:rt>
          <w:rubyBase>
            <w:r w:rsidR="00D72B2A" w:rsidRPr="00F374A1">
              <w:rPr>
                <w:rFonts w:ascii="HGP教科書体" w:eastAsia="HGP教科書体" w:hAnsi="ＭＳ ゴシック"/>
                <w:b/>
                <w:bCs/>
                <w:sz w:val="28"/>
                <w:szCs w:val="28"/>
                <w:u w:val="single"/>
              </w:rPr>
              <w:t>例</w:t>
            </w:r>
          </w:rubyBase>
        </w:ruby>
      </w:r>
      <w:r w:rsidR="00D72B2A" w:rsidRPr="00F374A1">
        <w:rPr>
          <w:rFonts w:ascii="HGP教科書体" w:eastAsia="HGP教科書体" w:hAnsi="ＭＳ ゴシック" w:hint="eastAsia"/>
          <w:b/>
          <w:bCs/>
          <w:sz w:val="28"/>
          <w:szCs w:val="28"/>
          <w:u w:val="single"/>
        </w:rPr>
        <w:t>２</w:t>
      </w:r>
      <w:r w:rsidR="00007132" w:rsidRPr="00F374A1">
        <w:rPr>
          <w:rFonts w:ascii="HGP教科書体" w:eastAsia="HGP教科書体" w:hAnsi="ＭＳ ゴシック" w:hint="eastAsia"/>
          <w:b/>
          <w:bCs/>
          <w:sz w:val="28"/>
          <w:szCs w:val="28"/>
          <w:u w:val="single"/>
        </w:rPr>
        <w:t xml:space="preserve"> </w:t>
      </w:r>
    </w:p>
    <w:p w:rsidR="00122B0C" w:rsidRDefault="00A05F68" w:rsidP="00122B0C">
      <w:pPr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Century" w:eastAsia="ＭＳ 明朝" w:hAnsi="Century"/>
          <w:noProof/>
        </w:rPr>
        <w:pict>
          <v:rect id="_x0000_s1615" style="position:absolute;left:0;text-align:left;margin-left:0;margin-top:9pt;width:425.2pt;height:390.55pt;z-index:252286976" filled="f">
            <v:textbox inset="5.85pt,.7pt,5.85pt,.7pt"/>
          </v:rect>
        </w:pict>
      </w:r>
    </w:p>
    <w:p w:rsidR="00F374A1" w:rsidRDefault="00F374A1" w:rsidP="009D7098">
      <w:pPr>
        <w:spacing w:line="0" w:lineRule="atLeast"/>
        <w:ind w:firstLineChars="199" w:firstLine="557"/>
        <w:rPr>
          <w:rFonts w:ascii="HGP教科書体" w:eastAsia="HGP教科書体" w:hAnsi="ＭＳ ゴシック"/>
          <w:bCs/>
          <w:sz w:val="28"/>
          <w:szCs w:val="28"/>
        </w:rPr>
      </w:pPr>
      <w:r>
        <w:rPr>
          <w:rFonts w:ascii="HGP教科書体" w:eastAsia="HGP教科書体" w:hAnsi="ＭＳ ゴシック" w:hint="eastAsia"/>
          <w:bCs/>
          <w:sz w:val="28"/>
          <w:szCs w:val="28"/>
        </w:rPr>
        <w:t>（</w:t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もく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目</w:t>
            </w:r>
          </w:rubyBase>
        </w:ruby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てき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的</w:t>
            </w:r>
          </w:rubyBase>
        </w:ruby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ち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地</w:t>
            </w:r>
          </w:rubyBase>
        </w:ruby>
      </w:r>
      <w:r w:rsidRPr="00F532E7">
        <w:rPr>
          <w:rFonts w:ascii="HGP教科書体" w:eastAsia="HGP教科書体" w:hAnsi="ＭＳ ゴシック" w:hint="eastAsia"/>
          <w:bCs/>
          <w:sz w:val="28"/>
          <w:szCs w:val="28"/>
        </w:rPr>
        <w:t xml:space="preserve">まで </w:t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みち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道</w:t>
            </w:r>
          </w:rubyBase>
        </w:ruby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じゅん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順</w:t>
            </w:r>
          </w:rubyBase>
        </w:ruby>
      </w:r>
      <w:r w:rsidRPr="00F532E7">
        <w:rPr>
          <w:rFonts w:ascii="HGP教科書体" w:eastAsia="HGP教科書体" w:hAnsi="ＭＳ ゴシック" w:hint="eastAsia"/>
          <w:bCs/>
          <w:sz w:val="28"/>
          <w:szCs w:val="28"/>
        </w:rPr>
        <w:t xml:space="preserve">を </w:t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あん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案</w:t>
            </w:r>
          </w:rubyBase>
        </w:ruby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ない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内</w:t>
            </w:r>
          </w:rubyBase>
        </w:ruby>
      </w:r>
      <w:r>
        <w:rPr>
          <w:rFonts w:ascii="HGP教科書体" w:eastAsia="HGP教科書体" w:hAnsi="ＭＳ ゴシック" w:hint="eastAsia"/>
          <w:bCs/>
          <w:sz w:val="28"/>
          <w:szCs w:val="28"/>
        </w:rPr>
        <w:t>する）</w:t>
      </w:r>
    </w:p>
    <w:p w:rsidR="00F374A1" w:rsidRDefault="00F374A1" w:rsidP="009D7098">
      <w:pPr>
        <w:spacing w:line="0" w:lineRule="atLeast"/>
        <w:ind w:firstLineChars="199" w:firstLine="557"/>
        <w:rPr>
          <w:rFonts w:ascii="HGP教科書体" w:eastAsia="HGP教科書体" w:hAnsi="ＭＳ ゴシック"/>
          <w:bCs/>
          <w:sz w:val="28"/>
          <w:szCs w:val="28"/>
        </w:rPr>
      </w:pPr>
    </w:p>
    <w:p w:rsidR="009D7098" w:rsidRDefault="00BE7D1D" w:rsidP="00F374A1">
      <w:pPr>
        <w:spacing w:line="0" w:lineRule="atLeast"/>
        <w:ind w:firstLineChars="200" w:firstLine="560"/>
        <w:rPr>
          <w:rFonts w:ascii="HGP教科書体" w:eastAsia="HGP教科書体" w:hAnsi="ＭＳ ゴシック"/>
          <w:bCs/>
          <w:sz w:val="28"/>
          <w:szCs w:val="28"/>
        </w:rPr>
      </w:pP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Ａ</w:t>
      </w:r>
      <w:r w:rsidR="00007132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さ</w:t>
      </w:r>
      <w:r w:rsidR="00007132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ん</w:t>
      </w:r>
      <w:r w:rsidR="00F374A1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：</w:t>
      </w:r>
      <w:r w:rsidR="00AB13B0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bCs/>
                <w:sz w:val="14"/>
                <w:szCs w:val="28"/>
              </w:rPr>
              <w:t>やま</w:t>
            </w:r>
          </w:rt>
          <w:rubyBase>
            <w:r w:rsidR="00D72B2A">
              <w:rPr>
                <w:rFonts w:ascii="HGP教科書体" w:eastAsia="HGP教科書体" w:hAnsi="ＭＳ ゴシック"/>
                <w:bCs/>
                <w:sz w:val="28"/>
                <w:szCs w:val="28"/>
              </w:rPr>
              <w:t>山</w:t>
            </w:r>
          </w:rubyBase>
        </w:ruby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bCs/>
                <w:sz w:val="14"/>
                <w:szCs w:val="28"/>
              </w:rPr>
              <w:t>だ</w:t>
            </w:r>
          </w:rt>
          <w:rubyBase>
            <w:r w:rsidR="00D72B2A">
              <w:rPr>
                <w:rFonts w:ascii="HGP教科書体" w:eastAsia="HGP教科書体" w:hAnsi="ＭＳ ゴシック"/>
                <w:bCs/>
                <w:sz w:val="28"/>
                <w:szCs w:val="28"/>
              </w:rPr>
              <w:t>田</w:t>
            </w:r>
          </w:rubyBase>
        </w:ruby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bCs/>
                <w:sz w:val="14"/>
                <w:szCs w:val="28"/>
              </w:rPr>
              <w:t>ちょう</w:t>
            </w:r>
          </w:rt>
          <w:rubyBase>
            <w:r w:rsidR="00D72B2A">
              <w:rPr>
                <w:rFonts w:ascii="HGP教科書体" w:eastAsia="HGP教科書体" w:hAnsi="ＭＳ ゴシック"/>
                <w:bCs/>
                <w:sz w:val="28"/>
                <w:szCs w:val="28"/>
              </w:rPr>
              <w:t>町</w:t>
            </w:r>
          </w:rubyBase>
        </w:ruby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89E" w:rsidRPr="0064789E">
              <w:rPr>
                <w:rFonts w:ascii="HGP教科書体" w:eastAsia="HGP教科書体" w:hAnsi="ＭＳ ゴシック"/>
                <w:bCs/>
                <w:sz w:val="14"/>
                <w:szCs w:val="28"/>
              </w:rPr>
              <w:t>に</w:t>
            </w:r>
          </w:rt>
          <w:rubyBase>
            <w:r w:rsidR="0064789E">
              <w:rPr>
                <w:rFonts w:ascii="HGP教科書体" w:eastAsia="HGP教科書体" w:hAnsi="ＭＳ ゴシック"/>
                <w:bCs/>
                <w:sz w:val="28"/>
                <w:szCs w:val="28"/>
              </w:rPr>
              <w:t>２</w:t>
            </w:r>
          </w:rubyBase>
        </w:ruby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bCs/>
                <w:sz w:val="14"/>
                <w:szCs w:val="28"/>
              </w:rPr>
              <w:t>ちょう</w:t>
            </w:r>
          </w:rt>
          <w:rubyBase>
            <w:r w:rsidR="00D72B2A">
              <w:rPr>
                <w:rFonts w:ascii="HGP教科書体" w:eastAsia="HGP教科書体" w:hAnsi="ＭＳ ゴシック"/>
                <w:bCs/>
                <w:sz w:val="28"/>
                <w:szCs w:val="28"/>
              </w:rPr>
              <w:t>丁</w:t>
            </w:r>
          </w:rubyBase>
        </w:ruby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bCs/>
                <w:sz w:val="14"/>
                <w:szCs w:val="28"/>
              </w:rPr>
              <w:t>め</w:t>
            </w:r>
          </w:rt>
          <w:rubyBase>
            <w:r w:rsidR="00D72B2A">
              <w:rPr>
                <w:rFonts w:ascii="HGP教科書体" w:eastAsia="HGP教科書体" w:hAnsi="ＭＳ ゴシック"/>
                <w:bCs/>
                <w:sz w:val="28"/>
                <w:szCs w:val="28"/>
              </w:rPr>
              <w:t>目</w:t>
            </w:r>
          </w:rubyBase>
        </w:ruby>
      </w:r>
      <w:r w:rsidR="00D72B2A" w:rsidRPr="00D72B2A">
        <w:rPr>
          <w:rFonts w:ascii="HGP教科書体" w:eastAsia="HGP教科書体" w:hAnsi="ＭＳ ゴシック" w:hint="eastAsia"/>
          <w:bCs/>
          <w:sz w:val="28"/>
          <w:szCs w:val="28"/>
        </w:rPr>
        <w:t>まで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D72B2A">
        <w:rPr>
          <w:rFonts w:ascii="HGP教科書体" w:eastAsia="HGP教科書体" w:hAnsi="ＭＳ ゴシック"/>
          <w:bCs/>
          <w:sz w:val="28"/>
          <w:szCs w:val="28"/>
        </w:rPr>
        <w:t>お</w:t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bCs/>
                <w:sz w:val="14"/>
                <w:szCs w:val="28"/>
              </w:rPr>
              <w:t>ねが</w:t>
            </w:r>
          </w:rt>
          <w:rubyBase>
            <w:r w:rsidR="00D72B2A">
              <w:rPr>
                <w:rFonts w:ascii="HGP教科書体" w:eastAsia="HGP教科書体" w:hAnsi="ＭＳ ゴシック"/>
                <w:bCs/>
                <w:sz w:val="28"/>
                <w:szCs w:val="28"/>
              </w:rPr>
              <w:t>願</w:t>
            </w:r>
          </w:rubyBase>
        </w:ruby>
      </w:r>
      <w:r w:rsidR="00D72B2A" w:rsidRPr="00D72B2A">
        <w:rPr>
          <w:rFonts w:ascii="HGP教科書体" w:eastAsia="HGP教科書体" w:hAnsi="ＭＳ ゴシック" w:hint="eastAsia"/>
          <w:bCs/>
          <w:sz w:val="28"/>
          <w:szCs w:val="28"/>
        </w:rPr>
        <w:t>いします。</w:t>
      </w:r>
      <w:r w:rsidR="00847C59">
        <w:rPr>
          <w:rFonts w:ascii="HGP教科書体" w:eastAsia="HGP教科書体" w:hAnsi="ＭＳ ゴシック" w:hint="eastAsia"/>
          <w:bCs/>
          <w:sz w:val="28"/>
          <w:szCs w:val="28"/>
        </w:rPr>
        <w:t>○○</w:t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bCs/>
                <w:sz w:val="14"/>
                <w:szCs w:val="28"/>
              </w:rPr>
              <w:t>しょう</w:t>
            </w:r>
          </w:rt>
          <w:rubyBase>
            <w:r w:rsidR="00D72B2A">
              <w:rPr>
                <w:rFonts w:ascii="HGP教科書体" w:eastAsia="HGP教科書体" w:hAnsi="ＭＳ ゴシック"/>
                <w:bCs/>
                <w:sz w:val="28"/>
                <w:szCs w:val="28"/>
              </w:rPr>
              <w:t>小</w:t>
            </w:r>
          </w:rubyBase>
        </w:ruby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bCs/>
                <w:sz w:val="14"/>
                <w:szCs w:val="28"/>
              </w:rPr>
              <w:t>がっ</w:t>
            </w:r>
          </w:rt>
          <w:rubyBase>
            <w:r w:rsidR="00D72B2A">
              <w:rPr>
                <w:rFonts w:ascii="HGP教科書体" w:eastAsia="HGP教科書体" w:hAnsi="ＭＳ ゴシック"/>
                <w:bCs/>
                <w:sz w:val="28"/>
                <w:szCs w:val="28"/>
              </w:rPr>
              <w:t>学</w:t>
            </w:r>
          </w:rubyBase>
        </w:ruby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D72B2A" w:rsidRPr="00D72B2A">
              <w:rPr>
                <w:rFonts w:ascii="HGP教科書体" w:eastAsia="HGP教科書体" w:hAnsi="ＭＳ ゴシック"/>
                <w:bCs/>
                <w:sz w:val="14"/>
                <w:szCs w:val="28"/>
              </w:rPr>
              <w:t>こう</w:t>
            </w:r>
          </w:rt>
          <w:rubyBase>
            <w:r w:rsidR="00D72B2A">
              <w:rPr>
                <w:rFonts w:ascii="HGP教科書体" w:eastAsia="HGP教科書体" w:hAnsi="ＭＳ ゴシック"/>
                <w:bCs/>
                <w:sz w:val="28"/>
                <w:szCs w:val="28"/>
              </w:rPr>
              <w:t>校</w:t>
            </w:r>
          </w:rubyBase>
        </w:ruby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の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となりの</w:t>
      </w:r>
    </w:p>
    <w:p w:rsidR="00122B0C" w:rsidRPr="00D72B2A" w:rsidRDefault="00982CE4" w:rsidP="009D7098">
      <w:pPr>
        <w:spacing w:line="0" w:lineRule="atLeast"/>
        <w:ind w:firstLineChars="599" w:firstLine="1677"/>
        <w:rPr>
          <w:rFonts w:ascii="HGP教科書体" w:eastAsia="HGP教科書体" w:hAnsi="ＭＳ ゴシック"/>
          <w:bCs/>
          <w:sz w:val="28"/>
          <w:szCs w:val="28"/>
        </w:rPr>
      </w:pP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あ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ア</w:t>
            </w:r>
          </w:rubyBase>
        </w:ruby>
      </w: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ぱ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パ</w:t>
            </w:r>
          </w:rubyBase>
        </w:ruby>
      </w: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ー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ー</w:t>
            </w:r>
          </w:rubyBase>
        </w:ruby>
      </w: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と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ト</w:t>
            </w:r>
          </w:rubyBase>
        </w:ruby>
      </w:r>
      <w:r w:rsidR="00BE7D1D" w:rsidRPr="00D72B2A">
        <w:rPr>
          <w:rFonts w:ascii="HGP教科書体" w:eastAsia="HGP教科書体" w:hAnsi="ＭＳ ゴシック" w:hint="eastAsia"/>
          <w:bCs/>
          <w:sz w:val="28"/>
          <w:szCs w:val="28"/>
        </w:rPr>
        <w:t>です。</w:t>
      </w:r>
    </w:p>
    <w:p w:rsidR="00122B0C" w:rsidRPr="00D72B2A" w:rsidRDefault="00982CE4" w:rsidP="00F374A1">
      <w:pPr>
        <w:spacing w:line="0" w:lineRule="atLeast"/>
        <w:ind w:firstLineChars="200" w:firstLine="560"/>
        <w:rPr>
          <w:rFonts w:ascii="HGP教科書体" w:eastAsia="HGP教科書体" w:hAnsi="ＭＳ ゴシック"/>
          <w:bCs/>
          <w:sz w:val="28"/>
          <w:szCs w:val="28"/>
        </w:rPr>
      </w:pP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うん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運</w:t>
            </w:r>
          </w:rubyBase>
        </w:ruby>
      </w: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てん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転</w:t>
            </w:r>
          </w:rubyBase>
        </w:ruby>
      </w: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しゅ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手</w:t>
            </w:r>
          </w:rubyBase>
        </w:ruby>
      </w:r>
      <w:r w:rsidR="00F532E7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="00BE7D1D" w:rsidRPr="00D72B2A">
        <w:rPr>
          <w:rFonts w:ascii="HGP教科書体" w:eastAsia="HGP教科書体" w:hAnsi="ＭＳ ゴシック" w:hint="eastAsia"/>
          <w:bCs/>
          <w:sz w:val="28"/>
          <w:szCs w:val="28"/>
        </w:rPr>
        <w:t>：</w:t>
      </w:r>
      <w:r w:rsidR="00AB13B0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F532E7">
        <w:rPr>
          <w:rFonts w:ascii="HGP教科書体" w:eastAsia="HGP教科書体" w:hAnsi="ＭＳ ゴシック" w:hint="eastAsia"/>
          <w:bCs/>
          <w:sz w:val="28"/>
          <w:szCs w:val="28"/>
        </w:rPr>
        <w:t>はい，</w:t>
      </w: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532E7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わ</w:t>
            </w:r>
          </w:rt>
          <w:rubyBase>
            <w:r w:rsid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分</w:t>
            </w:r>
          </w:rubyBase>
        </w:ruby>
      </w:r>
      <w:r w:rsidR="00BE7D1D" w:rsidRPr="00D72B2A">
        <w:rPr>
          <w:rFonts w:ascii="HGP教科書体" w:eastAsia="HGP教科書体" w:hAnsi="ＭＳ ゴシック" w:hint="eastAsia"/>
          <w:bCs/>
          <w:sz w:val="28"/>
          <w:szCs w:val="28"/>
        </w:rPr>
        <w:t>かりました。</w:t>
      </w:r>
    </w:p>
    <w:p w:rsidR="00F532E7" w:rsidRDefault="00122B0C" w:rsidP="00D96DD7">
      <w:pPr>
        <w:spacing w:line="0" w:lineRule="atLeast"/>
        <w:rPr>
          <w:rFonts w:ascii="HGP教科書体" w:eastAsia="HGP教科書体" w:hAnsi="ＭＳ ゴシック"/>
          <w:bCs/>
          <w:sz w:val="28"/>
          <w:szCs w:val="28"/>
        </w:rPr>
      </w:pP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　　　　　</w:t>
      </w:r>
    </w:p>
    <w:p w:rsidR="00122B0C" w:rsidRPr="00D72B2A" w:rsidRDefault="00122B0C" w:rsidP="00F532E7">
      <w:pPr>
        <w:spacing w:line="0" w:lineRule="atLeast"/>
        <w:ind w:firstLineChars="550" w:firstLine="1540"/>
        <w:rPr>
          <w:rFonts w:ascii="HGP教科書体" w:eastAsia="HGP教科書体" w:hAnsi="ＭＳ ゴシック"/>
          <w:bCs/>
          <w:sz w:val="28"/>
          <w:szCs w:val="28"/>
        </w:rPr>
      </w:pP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BE7D1D" w:rsidRPr="00D72B2A">
        <w:rPr>
          <w:rFonts w:ascii="HGP教科書体" w:eastAsia="HGP教科書体" w:hAnsi="ＭＳ ゴシック" w:hint="eastAsia"/>
          <w:bCs/>
          <w:sz w:val="28"/>
          <w:szCs w:val="28"/>
        </w:rPr>
        <w:t>（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89E" w:rsidRPr="0064789E">
              <w:rPr>
                <w:rFonts w:ascii="HGP教科書体" w:eastAsia="HGP教科書体" w:hAnsi="ＭＳ ゴシック"/>
                <w:bCs/>
                <w:sz w:val="14"/>
                <w:szCs w:val="28"/>
              </w:rPr>
              <w:t>にじっ</w:t>
            </w:r>
          </w:rt>
          <w:rubyBase>
            <w:r w:rsidR="0064789E">
              <w:rPr>
                <w:rFonts w:ascii="HGP教科書体" w:eastAsia="HGP教科書体" w:hAnsi="ＭＳ ゴシック"/>
                <w:bCs/>
                <w:sz w:val="28"/>
                <w:szCs w:val="28"/>
              </w:rPr>
              <w:t>２０</w:t>
            </w:r>
          </w:rubyBase>
        </w:ruby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ぷん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分</w:t>
            </w:r>
          </w:rubyBase>
        </w:ruby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ご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後</w:t>
            </w:r>
          </w:rubyBase>
        </w:ruby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BE7D1D" w:rsidRPr="00D72B2A">
        <w:rPr>
          <w:rFonts w:ascii="HGP教科書体" w:eastAsia="HGP教科書体" w:hAnsi="ＭＳ ゴシック" w:hint="eastAsia"/>
          <w:bCs/>
          <w:sz w:val="28"/>
          <w:szCs w:val="28"/>
        </w:rPr>
        <w:t>）</w:t>
      </w:r>
    </w:p>
    <w:p w:rsidR="00122B0C" w:rsidRPr="00D72B2A" w:rsidRDefault="00122B0C" w:rsidP="00D96DD7">
      <w:pPr>
        <w:spacing w:line="0" w:lineRule="atLeast"/>
        <w:rPr>
          <w:rFonts w:ascii="HGP教科書体" w:eastAsia="HGP教科書体" w:hAnsi="ＭＳ ゴシック"/>
          <w:bCs/>
          <w:sz w:val="28"/>
          <w:szCs w:val="28"/>
        </w:rPr>
      </w:pPr>
    </w:p>
    <w:p w:rsidR="00122B0C" w:rsidRPr="00D72B2A" w:rsidRDefault="00BE7D1D" w:rsidP="00F374A1">
      <w:pPr>
        <w:spacing w:line="0" w:lineRule="atLeast"/>
        <w:ind w:firstLineChars="200" w:firstLine="560"/>
        <w:rPr>
          <w:rFonts w:ascii="HGP教科書体" w:eastAsia="HGP教科書体" w:hAnsi="ＭＳ ゴシック"/>
          <w:bCs/>
          <w:sz w:val="28"/>
          <w:szCs w:val="28"/>
        </w:rPr>
      </w:pP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Ａ</w:t>
      </w:r>
      <w:r w:rsidR="00007132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さ</w:t>
      </w:r>
      <w:r w:rsidR="00F374A1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ん</w:t>
      </w:r>
      <w:r w:rsidR="00F374A1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：</w:t>
      </w:r>
      <w:r w:rsidR="00AB13B0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つぎの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かど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角</w:t>
            </w:r>
          </w:rubyBase>
        </w:ruby>
      </w:r>
      <w:r w:rsidR="009D7098" w:rsidRPr="00D72B2A">
        <w:rPr>
          <w:rFonts w:ascii="HGP教科書体" w:eastAsia="HGP教科書体" w:hAnsi="ＭＳ ゴシック" w:hint="eastAsia"/>
          <w:bCs/>
          <w:sz w:val="28"/>
          <w:szCs w:val="28"/>
        </w:rPr>
        <w:t>を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みぎ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右</w:t>
            </w:r>
          </w:rubyBase>
        </w:ruby>
      </w:r>
      <w:r w:rsidR="009D7098" w:rsidRPr="00D72B2A">
        <w:rPr>
          <w:rFonts w:ascii="HGP教科書体" w:eastAsia="HGP教科書体" w:hAnsi="ＭＳ ゴシック" w:hint="eastAsia"/>
          <w:bCs/>
          <w:sz w:val="28"/>
          <w:szCs w:val="28"/>
        </w:rPr>
        <w:t>に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89E" w:rsidRPr="0064789E">
              <w:rPr>
                <w:rFonts w:ascii="HGP教科書体" w:eastAsia="HGP教科書体" w:hAnsi="ＭＳ ゴシック"/>
                <w:bCs/>
                <w:sz w:val="14"/>
                <w:szCs w:val="28"/>
              </w:rPr>
              <w:t>ま</w:t>
            </w:r>
          </w:rt>
          <w:rubyBase>
            <w:r w:rsidR="0064789E">
              <w:rPr>
                <w:rFonts w:ascii="HGP教科書体" w:eastAsia="HGP教科書体" w:hAnsi="ＭＳ ゴシック"/>
                <w:bCs/>
                <w:sz w:val="28"/>
                <w:szCs w:val="28"/>
              </w:rPr>
              <w:t>曲</w:t>
            </w:r>
          </w:rubyBase>
        </w:ruby>
      </w:r>
      <w:r w:rsidR="0064789E">
        <w:rPr>
          <w:rFonts w:ascii="HGP教科書体" w:eastAsia="HGP教科書体" w:hAnsi="ＭＳ ゴシック" w:hint="eastAsia"/>
          <w:bCs/>
          <w:sz w:val="28"/>
          <w:szCs w:val="28"/>
        </w:rPr>
        <w:t>がって</w:t>
      </w:r>
      <w:r w:rsidR="009D7098" w:rsidRPr="00D72B2A">
        <w:rPr>
          <w:rFonts w:ascii="HGP教科書体" w:eastAsia="HGP教科書体" w:hAnsi="ＭＳ ゴシック" w:hint="eastAsia"/>
          <w:bCs/>
          <w:sz w:val="28"/>
          <w:szCs w:val="28"/>
        </w:rPr>
        <w:t>ください。</w:t>
      </w:r>
    </w:p>
    <w:p w:rsidR="00122B0C" w:rsidRPr="00D72B2A" w:rsidRDefault="00982CE4" w:rsidP="00F374A1">
      <w:pPr>
        <w:spacing w:line="0" w:lineRule="atLeast"/>
        <w:ind w:firstLineChars="200" w:firstLine="560"/>
        <w:rPr>
          <w:rFonts w:ascii="HGP教科書体" w:eastAsia="HGP教科書体" w:hAnsi="ＭＳ ゴシック"/>
          <w:bCs/>
          <w:sz w:val="28"/>
          <w:szCs w:val="28"/>
        </w:rPr>
      </w:pP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うん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運</w:t>
            </w:r>
          </w:rubyBase>
        </w:ruby>
      </w: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てん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転</w:t>
            </w:r>
          </w:rubyBase>
        </w:ruby>
      </w: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しゅ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手</w:t>
            </w:r>
          </w:rubyBase>
        </w:ruby>
      </w:r>
      <w:r w:rsidR="00F374A1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122B0C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: </w:t>
      </w:r>
      <w:r w:rsidR="00AB13B0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BE7D1D" w:rsidRPr="00D72B2A">
        <w:rPr>
          <w:rFonts w:ascii="HGP教科書体" w:eastAsia="HGP教科書体" w:hAnsi="ＭＳ ゴシック" w:hint="eastAsia"/>
          <w:bCs/>
          <w:sz w:val="28"/>
          <w:szCs w:val="28"/>
        </w:rPr>
        <w:t>はい，あそこ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BE7D1D" w:rsidRPr="00D72B2A">
        <w:rPr>
          <w:rFonts w:ascii="HGP教科書体" w:eastAsia="HGP教科書体" w:hAnsi="ＭＳ ゴシック" w:hint="eastAsia"/>
          <w:bCs/>
          <w:sz w:val="28"/>
          <w:szCs w:val="28"/>
        </w:rPr>
        <w:t>ですね。わかりました。</w:t>
      </w:r>
    </w:p>
    <w:p w:rsidR="00122B0C" w:rsidRPr="00D72B2A" w:rsidRDefault="00122B0C" w:rsidP="00D72B2A">
      <w:pPr>
        <w:spacing w:line="0" w:lineRule="atLeast"/>
        <w:ind w:firstLineChars="248" w:firstLine="694"/>
        <w:rPr>
          <w:rFonts w:ascii="HGP教科書体" w:eastAsia="HGP教科書体" w:hAnsi="ＭＳ ゴシック"/>
          <w:bCs/>
          <w:sz w:val="28"/>
          <w:szCs w:val="28"/>
        </w:rPr>
      </w:pPr>
    </w:p>
    <w:p w:rsidR="00122B0C" w:rsidRPr="00D72B2A" w:rsidRDefault="00122B0C" w:rsidP="00D72B2A">
      <w:pPr>
        <w:spacing w:line="0" w:lineRule="atLeast"/>
        <w:ind w:firstLineChars="50" w:firstLine="140"/>
        <w:rPr>
          <w:rFonts w:ascii="HGP教科書体" w:eastAsia="HGP教科書体" w:hAnsi="ＭＳ ゴシック"/>
          <w:bCs/>
          <w:sz w:val="28"/>
          <w:szCs w:val="28"/>
        </w:rPr>
      </w:pP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　　　　　　</w:t>
      </w:r>
      <w:r w:rsidR="00F532E7">
        <w:rPr>
          <w:rFonts w:ascii="HGP教科書体" w:eastAsia="HGP教科書体" w:hAnsi="ＭＳ ゴシック" w:hint="eastAsia"/>
          <w:bCs/>
          <w:sz w:val="28"/>
          <w:szCs w:val="28"/>
        </w:rPr>
        <w:t xml:space="preserve">　 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（タクシーが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89E" w:rsidRPr="0064789E">
              <w:rPr>
                <w:rFonts w:ascii="HGP教科書体" w:eastAsia="HGP教科書体" w:hAnsi="ＭＳ ゴシック"/>
                <w:bCs/>
                <w:sz w:val="14"/>
                <w:szCs w:val="28"/>
              </w:rPr>
              <w:t>ま</w:t>
            </w:r>
          </w:rt>
          <w:rubyBase>
            <w:r w:rsidR="0064789E">
              <w:rPr>
                <w:rFonts w:ascii="HGP教科書体" w:eastAsia="HGP教科書体" w:hAnsi="ＭＳ ゴシック"/>
                <w:bCs/>
                <w:sz w:val="28"/>
                <w:szCs w:val="28"/>
              </w:rPr>
              <w:t>曲</w:t>
            </w:r>
          </w:rubyBase>
        </w:ruby>
      </w:r>
      <w:r w:rsidR="0064789E">
        <w:rPr>
          <w:rFonts w:ascii="HGP教科書体" w:eastAsia="HGP教科書体" w:hAnsi="ＭＳ ゴシック" w:hint="eastAsia"/>
          <w:bCs/>
          <w:sz w:val="28"/>
          <w:szCs w:val="28"/>
        </w:rPr>
        <w:t>がる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）</w:t>
      </w:r>
    </w:p>
    <w:p w:rsidR="00122B0C" w:rsidRPr="00F532E7" w:rsidRDefault="00122B0C" w:rsidP="00D72B2A">
      <w:pPr>
        <w:spacing w:line="0" w:lineRule="atLeast"/>
        <w:ind w:firstLineChars="50" w:firstLine="140"/>
        <w:rPr>
          <w:rFonts w:ascii="HGP教科書体" w:eastAsia="HGP教科書体" w:hAnsi="ＭＳ ゴシック"/>
          <w:bCs/>
          <w:sz w:val="28"/>
          <w:szCs w:val="28"/>
        </w:rPr>
      </w:pPr>
    </w:p>
    <w:p w:rsidR="009D7098" w:rsidRDefault="00122B0C" w:rsidP="00F374A1">
      <w:pPr>
        <w:spacing w:line="0" w:lineRule="atLeast"/>
        <w:ind w:firstLineChars="200" w:firstLine="560"/>
        <w:rPr>
          <w:rFonts w:ascii="HGP教科書体" w:eastAsia="HGP教科書体" w:hAnsi="ＭＳ ゴシック"/>
          <w:bCs/>
          <w:sz w:val="28"/>
          <w:szCs w:val="28"/>
        </w:rPr>
      </w:pP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Ａ</w:t>
      </w:r>
      <w:r w:rsidR="00007132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さ</w:t>
      </w:r>
      <w:r w:rsidR="00007132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ん：</w:t>
      </w:r>
      <w:r w:rsidR="00AB13B0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そのまま，まっすぐ</w:t>
      </w:r>
      <w:r w:rsidR="00FC548E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い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行</w:t>
            </w:r>
          </w:rubyBase>
        </w:ruby>
      </w:r>
      <w:r w:rsidR="009D7098" w:rsidRPr="00D72B2A">
        <w:rPr>
          <w:rFonts w:ascii="HGP教科書体" w:eastAsia="HGP教科書体" w:hAnsi="ＭＳ ゴシック" w:hint="eastAsia"/>
          <w:bCs/>
          <w:sz w:val="28"/>
          <w:szCs w:val="28"/>
        </w:rPr>
        <w:t>ってください。</w:t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ひだり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左</w:t>
            </w:r>
          </w:rubyBase>
        </w:ruby>
      </w:r>
      <w:r w:rsidR="009D7098" w:rsidRPr="00D72B2A">
        <w:rPr>
          <w:rFonts w:ascii="HGP教科書体" w:eastAsia="HGP教科書体" w:hAnsi="ＭＳ ゴシック" w:hint="eastAsia"/>
          <w:bCs/>
          <w:sz w:val="28"/>
          <w:szCs w:val="28"/>
        </w:rPr>
        <w:t>の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しょう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小</w:t>
            </w:r>
          </w:rubyBase>
        </w:ruby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がっ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学</w:t>
            </w:r>
          </w:rubyBase>
        </w:ruby>
      </w:r>
      <w:r w:rsidR="00982CE4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こう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校</w:t>
            </w:r>
          </w:rubyBase>
        </w:ruby>
      </w:r>
      <w:r w:rsidR="00BE7D1D" w:rsidRPr="00D72B2A">
        <w:rPr>
          <w:rFonts w:ascii="HGP教科書体" w:eastAsia="HGP教科書体" w:hAnsi="ＭＳ ゴシック" w:hint="eastAsia"/>
          <w:bCs/>
          <w:sz w:val="28"/>
          <w:szCs w:val="28"/>
        </w:rPr>
        <w:t>の</w:t>
      </w:r>
    </w:p>
    <w:p w:rsidR="00122B0C" w:rsidRPr="00D72B2A" w:rsidRDefault="00BE7D1D" w:rsidP="009D7098">
      <w:pPr>
        <w:spacing w:line="0" w:lineRule="atLeast"/>
        <w:ind w:firstLineChars="600" w:firstLine="1680"/>
        <w:rPr>
          <w:rFonts w:ascii="HGP教科書体" w:eastAsia="HGP教科書体" w:hAnsi="ＭＳ ゴシック"/>
          <w:bCs/>
          <w:sz w:val="28"/>
          <w:szCs w:val="28"/>
        </w:rPr>
      </w:pP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と</w:t>
      </w:r>
      <w:r w:rsidR="00122B0C" w:rsidRPr="00D72B2A">
        <w:rPr>
          <w:rFonts w:ascii="HGP教科書体" w:eastAsia="HGP教科書体" w:hAnsi="ＭＳ ゴシック" w:hint="eastAsia"/>
          <w:bCs/>
          <w:sz w:val="28"/>
          <w:szCs w:val="28"/>
        </w:rPr>
        <w:t>なり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です。</w:t>
      </w:r>
    </w:p>
    <w:p w:rsidR="00122B0C" w:rsidRPr="00D72B2A" w:rsidRDefault="00982CE4" w:rsidP="00D72B2A">
      <w:pPr>
        <w:spacing w:line="0" w:lineRule="atLeast"/>
        <w:ind w:firstLineChars="200" w:firstLine="560"/>
        <w:rPr>
          <w:rFonts w:ascii="HGP教科書体" w:eastAsia="HGP教科書体" w:hAnsi="ＭＳ ゴシック"/>
          <w:bCs/>
          <w:sz w:val="28"/>
          <w:szCs w:val="28"/>
        </w:rPr>
      </w:pP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うん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運</w:t>
            </w:r>
          </w:rubyBase>
        </w:ruby>
      </w: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てん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転</w:t>
            </w:r>
          </w:rubyBase>
        </w:ruby>
      </w:r>
      <w:r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bCs/>
                <w:sz w:val="14"/>
                <w:szCs w:val="28"/>
              </w:rPr>
              <w:t>しゅ</w:t>
            </w:r>
          </w:rt>
          <w:rubyBase>
            <w:r w:rsidR="009D7098">
              <w:rPr>
                <w:rFonts w:ascii="HGP教科書体" w:eastAsia="HGP教科書体" w:hAnsi="ＭＳ ゴシック"/>
                <w:bCs/>
                <w:sz w:val="28"/>
                <w:szCs w:val="28"/>
              </w:rPr>
              <w:t>手</w:t>
            </w:r>
          </w:rubyBase>
        </w:ruby>
      </w:r>
      <w:r w:rsidR="00BE7D1D" w:rsidRPr="00D72B2A">
        <w:rPr>
          <w:rFonts w:ascii="HGP教科書体" w:eastAsia="HGP教科書体" w:hAnsi="ＭＳ ゴシック" w:hint="eastAsia"/>
          <w:bCs/>
          <w:sz w:val="28"/>
          <w:szCs w:val="28"/>
        </w:rPr>
        <w:t>：</w:t>
      </w:r>
      <w:r w:rsidR="00AB13B0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BE7D1D" w:rsidRPr="00D72B2A">
        <w:rPr>
          <w:rFonts w:ascii="HGP教科書体" w:eastAsia="HGP教科書体" w:hAnsi="ＭＳ ゴシック" w:hint="eastAsia"/>
          <w:bCs/>
          <w:sz w:val="28"/>
          <w:szCs w:val="28"/>
        </w:rPr>
        <w:t>このへんで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BE7D1D" w:rsidRPr="00D72B2A">
        <w:rPr>
          <w:rFonts w:ascii="HGP教科書体" w:eastAsia="HGP教科書体" w:hAnsi="ＭＳ ゴシック" w:hint="eastAsia"/>
          <w:bCs/>
          <w:sz w:val="28"/>
          <w:szCs w:val="28"/>
        </w:rPr>
        <w:t>いい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="00122B0C" w:rsidRPr="00D72B2A">
        <w:rPr>
          <w:rFonts w:ascii="HGP教科書体" w:eastAsia="HGP教科書体" w:hAnsi="ＭＳ ゴシック" w:hint="eastAsia"/>
          <w:bCs/>
          <w:sz w:val="28"/>
          <w:szCs w:val="28"/>
        </w:rPr>
        <w:t>ですか。</w:t>
      </w:r>
    </w:p>
    <w:p w:rsidR="00177E2C" w:rsidRDefault="00122B0C" w:rsidP="00F374A1">
      <w:pPr>
        <w:spacing w:line="0" w:lineRule="atLeast"/>
        <w:ind w:firstLineChars="200" w:firstLine="560"/>
        <w:rPr>
          <w:rFonts w:ascii="HGP教科書体" w:eastAsia="HGP教科書体" w:hAnsi="ＭＳ ゴシック"/>
          <w:bCs/>
          <w:sz w:val="28"/>
          <w:szCs w:val="28"/>
        </w:rPr>
      </w:pP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Ａ</w:t>
      </w:r>
      <w:r w:rsidR="00007132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さ</w:t>
      </w:r>
      <w:r w:rsidR="00007132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 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ん：</w:t>
      </w:r>
      <w:r w:rsidR="00AB13B0" w:rsidRPr="00D72B2A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はい，どうも。　ここで</w:t>
      </w:r>
      <w:r w:rsidR="009D7098">
        <w:rPr>
          <w:rFonts w:ascii="HGP教科書体" w:eastAsia="HGP教科書体" w:hAnsi="ＭＳ ゴシック" w:hint="eastAsia"/>
          <w:bCs/>
          <w:sz w:val="28"/>
          <w:szCs w:val="28"/>
        </w:rPr>
        <w:t xml:space="preserve">　</w:t>
      </w:r>
      <w:r w:rsidRPr="00D72B2A">
        <w:rPr>
          <w:rFonts w:ascii="HGP教科書体" w:eastAsia="HGP教科書体" w:hAnsi="ＭＳ ゴシック" w:hint="eastAsia"/>
          <w:bCs/>
          <w:sz w:val="28"/>
          <w:szCs w:val="28"/>
        </w:rPr>
        <w:t>おります。</w:t>
      </w:r>
    </w:p>
    <w:p w:rsidR="00F374A1" w:rsidRPr="00F374A1" w:rsidRDefault="00A05F68" w:rsidP="00F374A1">
      <w:pPr>
        <w:spacing w:line="0" w:lineRule="atLeast"/>
        <w:ind w:firstLineChars="200" w:firstLine="420"/>
        <w:rPr>
          <w:rFonts w:ascii="HGP教科書体" w:eastAsia="HGP教科書体" w:hAnsi="ＭＳ ゴシック"/>
          <w:bCs/>
          <w:sz w:val="28"/>
          <w:szCs w:val="28"/>
        </w:rPr>
      </w:pPr>
      <w:r>
        <w:rPr>
          <w:rFonts w:ascii="Century"/>
          <w:noProof/>
        </w:rPr>
        <w:lastRenderedPageBreak/>
        <w:pict>
          <v:roundrect id="_x0000_s1676" style="position:absolute;left:0;text-align:left;margin-left:-18.15pt;margin-top:-19.25pt;width:464.9pt;height:45.35pt;z-index:252349440" arcsize="10923f" strokeweight="3pt">
            <v:textbox style="mso-next-textbox:#_x0000_s1676" inset="5.85pt,.7pt,5.85pt,.7pt">
              <w:txbxContent>
                <w:p w:rsidR="00F374A1" w:rsidRPr="009D7098" w:rsidRDefault="00F374A1" w:rsidP="006A23E2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9D709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9D7098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9D7098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３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 w:rsidR="00982CE4" w:rsidRPr="00177E2C">
                    <w:rPr>
                      <w:rFonts w:ascii="HGP教科書体" w:eastAsia="HGP教科書体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177E2C">
                          <w:rPr>
                            <w:rFonts w:ascii="HGP教科書体" w:eastAsia="HGP教科書体"/>
                            <w:b/>
                            <w:sz w:val="20"/>
                            <w:szCs w:val="40"/>
                          </w:rPr>
                          <w:t>うん</w:t>
                        </w:r>
                      </w:rt>
                      <w:rubyBase>
                        <w:r w:rsidR="00F374A1" w:rsidRPr="00177E2C">
                          <w:rPr>
                            <w:rFonts w:ascii="HGP教科書体" w:eastAsia="HGP教科書体"/>
                            <w:b/>
                            <w:sz w:val="40"/>
                            <w:szCs w:val="40"/>
                          </w:rPr>
                          <w:t>運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177E2C">
                          <w:rPr>
                            <w:rFonts w:ascii="HGP教科書体" w:eastAsia="HGP教科書体" w:hint="eastAsia"/>
                            <w:b/>
                            <w:sz w:val="20"/>
                            <w:szCs w:val="40"/>
                          </w:rPr>
                          <w:t>ちん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int="eastAsia"/>
                            <w:b/>
                            <w:sz w:val="40"/>
                            <w:szCs w:val="40"/>
                          </w:rPr>
                          <w:t>賃</w:t>
                        </w:r>
                      </w:rubyBase>
                    </w:ruby>
                  </w:r>
                  <w:r w:rsidRPr="009D7098">
                    <w:rPr>
                      <w:rFonts w:ascii="HGP教科書体" w:eastAsia="HGP教科書体" w:hint="eastAsia"/>
                      <w:b/>
                      <w:sz w:val="40"/>
                      <w:szCs w:val="40"/>
                    </w:rPr>
                    <w:t>を</w:t>
                  </w:r>
                  <w:r>
                    <w:rPr>
                      <w:rFonts w:ascii="HGP教科書体" w:eastAsia="HGP教科書体" w:hint="eastAsia"/>
                      <w:b/>
                      <w:sz w:val="40"/>
                      <w:szCs w:val="40"/>
                    </w:rPr>
                    <w:t xml:space="preserve">　</w:t>
                  </w:r>
                  <w:r w:rsidR="00982CE4">
                    <w:rPr>
                      <w:rFonts w:ascii="HGP教科書体" w:eastAsia="HGP教科書体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C564B5">
                          <w:rPr>
                            <w:rFonts w:ascii="HGP教科書体" w:eastAsia="HGP教科書体" w:hint="eastAsia"/>
                            <w:b/>
                            <w:sz w:val="20"/>
                            <w:szCs w:val="40"/>
                          </w:rPr>
                          <w:t>はら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int="eastAsia"/>
                            <w:b/>
                            <w:sz w:val="40"/>
                            <w:szCs w:val="40"/>
                          </w:rPr>
                          <w:t>払</w:t>
                        </w:r>
                      </w:rubyBase>
                    </w:ruby>
                  </w:r>
                  <w:r w:rsidRPr="009D7098">
                    <w:rPr>
                      <w:rFonts w:ascii="HGP教科書体" w:eastAsia="HGP教科書体" w:hint="eastAsia"/>
                      <w:b/>
                      <w:sz w:val="40"/>
                      <w:szCs w:val="40"/>
                    </w:rPr>
                    <w:t>いましょう</w:t>
                  </w:r>
                </w:p>
              </w:txbxContent>
            </v:textbox>
          </v:roundrect>
        </w:pict>
      </w:r>
    </w:p>
    <w:p w:rsidR="00D96DD7" w:rsidRDefault="00D96DD7" w:rsidP="00F374A1">
      <w:pPr>
        <w:ind w:firstLineChars="50" w:firstLine="120"/>
        <w:rPr>
          <w:rFonts w:ascii="ＭＳ 明朝" w:hAnsi="ＭＳ 明朝"/>
          <w:bCs/>
          <w:sz w:val="24"/>
          <w:szCs w:val="24"/>
        </w:rPr>
      </w:pPr>
    </w:p>
    <w:p w:rsidR="00122B0C" w:rsidRDefault="00122B0C" w:rsidP="00177E2C">
      <w:pPr>
        <w:rPr>
          <w:rFonts w:ascii="ＭＳ 明朝"/>
          <w:bCs/>
          <w:sz w:val="24"/>
          <w:szCs w:val="24"/>
        </w:rPr>
      </w:pPr>
    </w:p>
    <w:p w:rsidR="00F532E7" w:rsidRPr="00F374A1" w:rsidRDefault="00F532E7" w:rsidP="00F532E7">
      <w:pPr>
        <w:spacing w:line="0" w:lineRule="atLeast"/>
        <w:rPr>
          <w:rFonts w:ascii="HGP教科書体" w:eastAsia="HGP教科書体" w:hAnsi="ＭＳ ゴシック"/>
          <w:b/>
          <w:bCs/>
          <w:sz w:val="28"/>
          <w:szCs w:val="28"/>
          <w:u w:val="single"/>
        </w:rPr>
      </w:pPr>
      <w:r w:rsidRPr="00F374A1">
        <w:rPr>
          <w:rFonts w:ascii="HGP教科書体" w:eastAsia="HGP教科書体" w:hAnsi="ＭＳ ゴシック" w:hint="eastAsia"/>
          <w:b/>
          <w:bCs/>
          <w:sz w:val="28"/>
          <w:szCs w:val="28"/>
          <w:u w:val="single"/>
        </w:rPr>
        <w:t>（</w:t>
      </w:r>
      <w:r w:rsidR="00177E2C" w:rsidRPr="00F374A1">
        <w:rPr>
          <w:rFonts w:ascii="HGP教科書体" w:eastAsia="HGP教科書体" w:hAnsi="ＭＳ ゴシック" w:hint="eastAsia"/>
          <w:b/>
          <w:bCs/>
          <w:sz w:val="28"/>
          <w:szCs w:val="28"/>
          <w:u w:val="single"/>
        </w:rPr>
        <w:t>１</w:t>
      </w:r>
      <w:r w:rsidRPr="00F374A1">
        <w:rPr>
          <w:rFonts w:ascii="HGP教科書体" w:eastAsia="HGP教科書体" w:hAnsi="ＭＳ ゴシック" w:hint="eastAsia"/>
          <w:b/>
          <w:bCs/>
          <w:sz w:val="28"/>
          <w:szCs w:val="28"/>
          <w:u w:val="single"/>
        </w:rPr>
        <w:t>）</w:t>
      </w:r>
      <w:r w:rsidR="00982CE4" w:rsidRPr="00F374A1">
        <w:rPr>
          <w:rFonts w:ascii="HGP教科書体" w:eastAsia="HGP教科書体" w:hAnsi="ＭＳ ゴシック"/>
          <w:b/>
          <w:bCs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F374A1">
              <w:rPr>
                <w:rFonts w:ascii="HGP教科書体" w:eastAsia="HGP教科書体" w:hAnsi="ＭＳ ゴシック"/>
                <w:b/>
                <w:bCs/>
                <w:sz w:val="14"/>
                <w:szCs w:val="28"/>
                <w:u w:val="single"/>
              </w:rPr>
              <w:t>かい</w:t>
            </w:r>
          </w:rt>
          <w:rubyBase>
            <w:r w:rsidR="009D7098" w:rsidRPr="00F374A1">
              <w:rPr>
                <w:rFonts w:ascii="HGP教科書体" w:eastAsia="HGP教科書体" w:hAnsi="ＭＳ ゴシック"/>
                <w:b/>
                <w:bCs/>
                <w:sz w:val="28"/>
                <w:szCs w:val="28"/>
                <w:u w:val="single"/>
              </w:rPr>
              <w:t>会</w:t>
            </w:r>
          </w:rubyBase>
        </w:ruby>
      </w:r>
      <w:r w:rsidR="00982CE4" w:rsidRPr="00F374A1">
        <w:rPr>
          <w:rFonts w:ascii="HGP教科書体" w:eastAsia="HGP教科書体" w:hAnsi="ＭＳ ゴシック"/>
          <w:b/>
          <w:bCs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F374A1">
              <w:rPr>
                <w:rFonts w:ascii="HGP教科書体" w:eastAsia="HGP教科書体" w:hAnsi="ＭＳ ゴシック"/>
                <w:b/>
                <w:bCs/>
                <w:sz w:val="14"/>
                <w:szCs w:val="28"/>
                <w:u w:val="single"/>
              </w:rPr>
              <w:t>わ</w:t>
            </w:r>
          </w:rt>
          <w:rubyBase>
            <w:r w:rsidR="009D7098" w:rsidRPr="00F374A1">
              <w:rPr>
                <w:rFonts w:ascii="HGP教科書体" w:eastAsia="HGP教科書体" w:hAnsi="ＭＳ ゴシック"/>
                <w:b/>
                <w:bCs/>
                <w:sz w:val="28"/>
                <w:szCs w:val="28"/>
                <w:u w:val="single"/>
              </w:rPr>
              <w:t>話</w:t>
            </w:r>
          </w:rubyBase>
        </w:ruby>
      </w:r>
      <w:r w:rsidR="00982CE4" w:rsidRPr="00F374A1">
        <w:rPr>
          <w:rFonts w:ascii="HGP教科書体" w:eastAsia="HGP教科書体" w:hAnsi="ＭＳ ゴシック"/>
          <w:b/>
          <w:bCs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F374A1">
              <w:rPr>
                <w:rFonts w:ascii="HGP教科書体" w:eastAsia="HGP教科書体" w:hAnsi="ＭＳ ゴシック"/>
                <w:b/>
                <w:bCs/>
                <w:sz w:val="14"/>
                <w:szCs w:val="28"/>
                <w:u w:val="single"/>
              </w:rPr>
              <w:t>れい</w:t>
            </w:r>
          </w:rt>
          <w:rubyBase>
            <w:r w:rsidR="009D7098" w:rsidRPr="00F374A1">
              <w:rPr>
                <w:rFonts w:ascii="HGP教科書体" w:eastAsia="HGP教科書体" w:hAnsi="ＭＳ ゴシック"/>
                <w:b/>
                <w:bCs/>
                <w:sz w:val="28"/>
                <w:szCs w:val="28"/>
                <w:u w:val="single"/>
              </w:rPr>
              <w:t>例</w:t>
            </w:r>
          </w:rubyBase>
        </w:ruby>
      </w:r>
      <w:r w:rsidR="00177E2C" w:rsidRPr="00F374A1">
        <w:rPr>
          <w:rFonts w:ascii="HGP教科書体" w:eastAsia="HGP教科書体" w:hAnsi="ＭＳ ゴシック" w:hint="eastAsia"/>
          <w:b/>
          <w:bCs/>
          <w:sz w:val="28"/>
          <w:szCs w:val="28"/>
          <w:u w:val="single"/>
        </w:rPr>
        <w:t>１</w:t>
      </w:r>
      <w:r w:rsidR="00122B0C" w:rsidRPr="00F374A1">
        <w:rPr>
          <w:rFonts w:ascii="HGP教科書体" w:eastAsia="HGP教科書体" w:hAnsi="ＭＳ ゴシック" w:hint="eastAsia"/>
          <w:b/>
          <w:bCs/>
          <w:sz w:val="28"/>
          <w:szCs w:val="28"/>
          <w:u w:val="single"/>
        </w:rPr>
        <w:t xml:space="preserve">　</w:t>
      </w:r>
    </w:p>
    <w:p w:rsidR="00122B0C" w:rsidRDefault="00A05F68" w:rsidP="00122B0C">
      <w:r>
        <w:rPr>
          <w:noProof/>
        </w:rPr>
        <w:pict>
          <v:rect id="_x0000_s1617" style="position:absolute;left:0;text-align:left;margin-left:0;margin-top:13.3pt;width:425.2pt;height:194.2pt;z-index:252289024" filled="f">
            <v:textbox inset="5.85pt,.7pt,5.85pt,.7pt"/>
          </v:rect>
        </w:pict>
      </w:r>
    </w:p>
    <w:p w:rsidR="00F374A1" w:rsidRDefault="00F374A1" w:rsidP="0039406A">
      <w:pPr>
        <w:spacing w:line="0" w:lineRule="atLeast"/>
        <w:ind w:firstLineChars="125" w:firstLine="35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>（</w:t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うん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運</w:t>
            </w:r>
          </w:rubyBase>
        </w:ruby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ちん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賃</w:t>
            </w:r>
          </w:rubyBase>
        </w:ruby>
      </w:r>
      <w:r w:rsidRPr="00F532E7">
        <w:rPr>
          <w:rFonts w:ascii="HGP教科書体" w:eastAsia="HGP教科書体" w:hAnsi="ＭＳ ゴシック" w:hint="eastAsia"/>
          <w:bCs/>
          <w:sz w:val="28"/>
          <w:szCs w:val="28"/>
        </w:rPr>
        <w:t xml:space="preserve">を　</w:t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き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聞</w:t>
            </w:r>
          </w:rubyBase>
        </w:ruby>
      </w:r>
      <w:r w:rsidRPr="00F532E7">
        <w:rPr>
          <w:rFonts w:ascii="HGP教科書体" w:eastAsia="HGP教科書体" w:hAnsi="ＭＳ ゴシック"/>
          <w:bCs/>
          <w:sz w:val="28"/>
          <w:szCs w:val="28"/>
        </w:rPr>
        <w:t>き</w:t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と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取</w:t>
            </w:r>
          </w:rubyBase>
        </w:ruby>
      </w:r>
      <w:r w:rsidRPr="00F532E7">
        <w:rPr>
          <w:rFonts w:ascii="HGP教科書体" w:eastAsia="HGP教科書体" w:hAnsi="ＭＳ ゴシック" w:hint="eastAsia"/>
          <w:bCs/>
          <w:sz w:val="28"/>
          <w:szCs w:val="28"/>
        </w:rPr>
        <w:t xml:space="preserve">って　</w:t>
      </w:r>
      <w:r w:rsidR="00982CE4" w:rsidRPr="00F532E7">
        <w:rPr>
          <w:rFonts w:ascii="HGP教科書体" w:eastAsia="HGP教科書体" w:hAnsi="ＭＳ ゴシック"/>
          <w:bCs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74A1" w:rsidRPr="00F532E7">
              <w:rPr>
                <w:rFonts w:ascii="HGP教科書体" w:eastAsia="HGP教科書体" w:hAnsi="ＭＳ ゴシック"/>
                <w:bCs/>
                <w:sz w:val="14"/>
                <w:szCs w:val="28"/>
              </w:rPr>
              <w:t>はら</w:t>
            </w:r>
          </w:rt>
          <w:rubyBase>
            <w:r w:rsidR="00F374A1" w:rsidRPr="00F532E7">
              <w:rPr>
                <w:rFonts w:ascii="HGP教科書体" w:eastAsia="HGP教科書体" w:hAnsi="ＭＳ ゴシック"/>
                <w:bCs/>
                <w:sz w:val="28"/>
                <w:szCs w:val="28"/>
              </w:rPr>
              <w:t>払</w:t>
            </w:r>
          </w:rubyBase>
        </w:ruby>
      </w:r>
      <w:r w:rsidRPr="00F532E7">
        <w:rPr>
          <w:rFonts w:ascii="HGP教科書体" w:eastAsia="HGP教科書体" w:hAnsi="ＭＳ ゴシック" w:hint="eastAsia"/>
          <w:bCs/>
          <w:sz w:val="28"/>
          <w:szCs w:val="28"/>
        </w:rPr>
        <w:t>う</w:t>
      </w:r>
      <w:r>
        <w:rPr>
          <w:rFonts w:ascii="HGP教科書体" w:eastAsia="HGP教科書体" w:hAnsi="ＭＳ ゴシック" w:hint="eastAsia"/>
          <w:sz w:val="28"/>
          <w:szCs w:val="28"/>
        </w:rPr>
        <w:t>）</w:t>
      </w:r>
    </w:p>
    <w:p w:rsidR="00F374A1" w:rsidRDefault="00F374A1" w:rsidP="0039406A">
      <w:pPr>
        <w:spacing w:line="0" w:lineRule="atLeast"/>
        <w:ind w:firstLineChars="125" w:firstLine="350"/>
        <w:rPr>
          <w:rFonts w:ascii="HGP教科書体" w:eastAsia="HGP教科書体" w:hAnsi="ＭＳ ゴシック"/>
          <w:sz w:val="28"/>
          <w:szCs w:val="28"/>
        </w:rPr>
      </w:pPr>
    </w:p>
    <w:p w:rsidR="00122B0C" w:rsidRPr="009D7098" w:rsidRDefault="00982CE4" w:rsidP="0039406A">
      <w:pPr>
        <w:spacing w:line="0" w:lineRule="atLeast"/>
        <w:ind w:firstLineChars="125" w:firstLine="35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sz w:val="14"/>
                <w:szCs w:val="28"/>
              </w:rPr>
              <w:t>うん</w:t>
            </w:r>
          </w:rt>
          <w:rubyBase>
            <w:r w:rsidR="009D7098">
              <w:rPr>
                <w:rFonts w:ascii="HGP教科書体" w:eastAsia="HGP教科書体" w:hAnsi="ＭＳ ゴシック"/>
                <w:sz w:val="28"/>
                <w:szCs w:val="28"/>
              </w:rPr>
              <w:t>運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sz w:val="14"/>
                <w:szCs w:val="28"/>
              </w:rPr>
              <w:t>てん</w:t>
            </w:r>
          </w:rt>
          <w:rubyBase>
            <w:r w:rsidR="009D7098">
              <w:rPr>
                <w:rFonts w:ascii="HGP教科書体" w:eastAsia="HGP教科書体" w:hAnsi="ＭＳ ゴシック"/>
                <w:sz w:val="28"/>
                <w:szCs w:val="28"/>
              </w:rPr>
              <w:t>転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sz w:val="14"/>
                <w:szCs w:val="28"/>
              </w:rPr>
              <w:t>しゅ</w:t>
            </w:r>
          </w:rt>
          <w:rubyBase>
            <w:r w:rsidR="009D7098">
              <w:rPr>
                <w:rFonts w:ascii="HGP教科書体" w:eastAsia="HGP教科書体" w:hAnsi="ＭＳ ゴシック"/>
                <w:sz w:val="28"/>
                <w:szCs w:val="28"/>
              </w:rPr>
              <w:t>手</w:t>
            </w:r>
          </w:rubyBase>
        </w:ruby>
      </w:r>
      <w:r w:rsidR="009D7098" w:rsidRPr="009D7098">
        <w:rPr>
          <w:rFonts w:ascii="HGP教科書体" w:eastAsia="HGP教科書体" w:hAnsi="ＭＳ ゴシック" w:hint="eastAsia"/>
          <w:sz w:val="28"/>
          <w:szCs w:val="28"/>
        </w:rPr>
        <w:t>：</w:t>
      </w:r>
      <w:r w:rsidR="00AB13B0" w:rsidRPr="009D709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9406A" w:rsidRPr="0039406A">
              <w:rPr>
                <w:rFonts w:ascii="HGP教科書体" w:eastAsia="HGP教科書体" w:hAnsi="ＭＳ ゴシック"/>
                <w:sz w:val="14"/>
                <w:szCs w:val="28"/>
              </w:rPr>
              <w:t>きゅうひゃく</w:t>
            </w:r>
          </w:rt>
          <w:rubyBase>
            <w:r w:rsidR="0039406A">
              <w:rPr>
                <w:rFonts w:ascii="HGP教科書体" w:eastAsia="HGP教科書体" w:hAnsi="ＭＳ ゴシック"/>
                <w:sz w:val="28"/>
                <w:szCs w:val="28"/>
              </w:rPr>
              <w:t>９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9406A" w:rsidRPr="0039406A">
              <w:rPr>
                <w:rFonts w:ascii="HGP教科書体" w:eastAsia="HGP教科書体" w:hAnsi="ＭＳ ゴシック"/>
                <w:sz w:val="14"/>
                <w:szCs w:val="28"/>
              </w:rPr>
              <w:t>なな</w:t>
            </w:r>
          </w:rt>
          <w:rubyBase>
            <w:r w:rsidR="0039406A">
              <w:rPr>
                <w:rFonts w:ascii="HGP教科書体" w:eastAsia="HGP教科書体" w:hAnsi="ＭＳ ゴシック"/>
                <w:sz w:val="28"/>
                <w:szCs w:val="28"/>
              </w:rPr>
              <w:t>７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9406A" w:rsidRPr="0039406A">
              <w:rPr>
                <w:rFonts w:ascii="HGP教科書体" w:eastAsia="HGP教科書体" w:hAnsi="ＭＳ ゴシック"/>
                <w:sz w:val="14"/>
                <w:szCs w:val="28"/>
              </w:rPr>
              <w:t>じゅう</w:t>
            </w:r>
          </w:rt>
          <w:rubyBase>
            <w:r w:rsidR="0039406A">
              <w:rPr>
                <w:rFonts w:ascii="HGP教科書体" w:eastAsia="HGP教科書体" w:hAnsi="ＭＳ ゴシック"/>
                <w:sz w:val="28"/>
                <w:szCs w:val="28"/>
              </w:rPr>
              <w:t>０</w:t>
            </w:r>
          </w:rubyBase>
        </w:ruby>
      </w:r>
      <w:r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sz w:val="14"/>
                <w:szCs w:val="28"/>
              </w:rPr>
              <w:t>えん</w:t>
            </w:r>
          </w:rt>
          <w:rubyBase>
            <w:r w:rsidR="009D7098">
              <w:rPr>
                <w:rFonts w:ascii="HGP教科書体" w:eastAsia="HGP教科書体" w:hAnsi="ＭＳ ゴシック"/>
                <w:sz w:val="28"/>
                <w:szCs w:val="28"/>
              </w:rPr>
              <w:t>円</w:t>
            </w:r>
          </w:rubyBase>
        </w:ruby>
      </w:r>
      <w:r w:rsidR="0033439F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です。</w:t>
      </w:r>
    </w:p>
    <w:p w:rsidR="00122B0C" w:rsidRPr="009D7098" w:rsidRDefault="00122B0C" w:rsidP="00D96DD7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9D7098">
        <w:rPr>
          <w:rFonts w:ascii="HGP教科書体" w:eastAsia="HGP教科書体" w:hAnsi="ＭＳ ゴシック" w:hint="eastAsia"/>
          <w:sz w:val="28"/>
          <w:szCs w:val="28"/>
        </w:rPr>
        <w:t xml:space="preserve">　　</w:t>
      </w:r>
      <w:r w:rsidR="00007132" w:rsidRPr="009D7098">
        <w:rPr>
          <w:rFonts w:ascii="HGP教科書体" w:eastAsia="HGP教科書体" w:hAnsi="ＭＳ ゴシック" w:hint="eastAsia"/>
          <w:sz w:val="28"/>
          <w:szCs w:val="28"/>
        </w:rPr>
        <w:t xml:space="preserve">Ａ 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さ</w:t>
      </w:r>
      <w:r w:rsidR="00007132" w:rsidRPr="009D7098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ん：</w:t>
      </w:r>
      <w:r w:rsidR="00AB13B0" w:rsidRPr="009D709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はい。</w:t>
      </w:r>
    </w:p>
    <w:p w:rsidR="00122B0C" w:rsidRPr="009D7098" w:rsidRDefault="00122B0C" w:rsidP="00D96DD7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9D7098">
        <w:rPr>
          <w:rFonts w:ascii="HGP教科書体" w:eastAsia="HGP教科書体" w:hAnsi="ＭＳ ゴシック" w:hint="eastAsia"/>
          <w:sz w:val="28"/>
          <w:szCs w:val="28"/>
        </w:rPr>
        <w:t xml:space="preserve">　　　　　</w:t>
      </w:r>
      <w:r w:rsidR="00007132" w:rsidRPr="009D7098">
        <w:rPr>
          <w:rFonts w:ascii="HGP教科書体" w:eastAsia="HGP教科書体" w:hAnsi="ＭＳ ゴシック" w:hint="eastAsia"/>
          <w:sz w:val="28"/>
          <w:szCs w:val="28"/>
        </w:rPr>
        <w:t xml:space="preserve">   </w:t>
      </w:r>
      <w:r w:rsidR="00AB13B0" w:rsidRPr="009D709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（はい。</w:t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9406A" w:rsidRPr="0039406A">
              <w:rPr>
                <w:rFonts w:ascii="HGP教科書体" w:eastAsia="HGP教科書体" w:hAnsi="ＭＳ ゴシック"/>
                <w:sz w:val="14"/>
                <w:szCs w:val="28"/>
              </w:rPr>
              <w:t>せん</w:t>
            </w:r>
          </w:rt>
          <w:rubyBase>
            <w:r w:rsidR="0039406A">
              <w:rPr>
                <w:rFonts w:ascii="HGP教科書体" w:eastAsia="HGP教科書体" w:hAnsi="ＭＳ ゴシック"/>
                <w:sz w:val="28"/>
                <w:szCs w:val="28"/>
              </w:rPr>
              <w:t>１，０００</w:t>
            </w:r>
          </w:rubyBase>
        </w:ruby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sz w:val="14"/>
                <w:szCs w:val="28"/>
              </w:rPr>
              <w:t>えん</w:t>
            </w:r>
          </w:rt>
          <w:rubyBase>
            <w:r w:rsidR="009D7098">
              <w:rPr>
                <w:rFonts w:ascii="HGP教科書体" w:eastAsia="HGP教科書体" w:hAnsi="ＭＳ ゴシック"/>
                <w:sz w:val="28"/>
                <w:szCs w:val="28"/>
              </w:rPr>
              <w:t>円</w:t>
            </w:r>
          </w:rubyBase>
        </w:ruby>
      </w:r>
      <w:r w:rsidR="009D7098" w:rsidRPr="009D7098">
        <w:rPr>
          <w:rFonts w:ascii="HGP教科書体" w:eastAsia="HGP教科書体" w:hAnsi="ＭＳ ゴシック" w:hint="eastAsia"/>
          <w:sz w:val="28"/>
          <w:szCs w:val="28"/>
        </w:rPr>
        <w:t>で</w:t>
      </w:r>
      <w:r w:rsidR="0033439F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9D7098">
        <w:rPr>
          <w:rFonts w:ascii="HGP教科書体" w:eastAsia="HGP教科書体" w:hAnsi="ＭＳ ゴシック"/>
          <w:sz w:val="28"/>
          <w:szCs w:val="28"/>
        </w:rPr>
        <w:t>お</w:t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sz w:val="14"/>
                <w:szCs w:val="28"/>
              </w:rPr>
              <w:t>ねが</w:t>
            </w:r>
          </w:rt>
          <w:rubyBase>
            <w:r w:rsidR="009D7098">
              <w:rPr>
                <w:rFonts w:ascii="HGP教科書体" w:eastAsia="HGP教科書体" w:hAnsi="ＭＳ ゴシック"/>
                <w:sz w:val="28"/>
                <w:szCs w:val="28"/>
              </w:rPr>
              <w:t>願</w:t>
            </w:r>
          </w:rubyBase>
        </w:ruby>
      </w:r>
      <w:r w:rsidR="009D7098" w:rsidRPr="009D7098">
        <w:rPr>
          <w:rFonts w:ascii="HGP教科書体" w:eastAsia="HGP教科書体" w:hAnsi="ＭＳ ゴシック" w:hint="eastAsia"/>
          <w:sz w:val="28"/>
          <w:szCs w:val="28"/>
        </w:rPr>
        <w:t>いし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ます。）</w:t>
      </w:r>
    </w:p>
    <w:p w:rsidR="00122B0C" w:rsidRPr="009D7098" w:rsidRDefault="00122B0C" w:rsidP="00D96DD7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9D7098">
        <w:rPr>
          <w:rFonts w:ascii="HGP教科書体" w:eastAsia="HGP教科書体" w:hAnsi="ＭＳ ゴシック" w:hint="eastAsia"/>
          <w:sz w:val="28"/>
          <w:szCs w:val="28"/>
        </w:rPr>
        <w:t xml:space="preserve">　　</w:t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sz w:val="14"/>
                <w:szCs w:val="28"/>
              </w:rPr>
              <w:t>うん</w:t>
            </w:r>
          </w:rt>
          <w:rubyBase>
            <w:r w:rsidR="009D7098">
              <w:rPr>
                <w:rFonts w:ascii="HGP教科書体" w:eastAsia="HGP教科書体" w:hAnsi="ＭＳ ゴシック"/>
                <w:sz w:val="28"/>
                <w:szCs w:val="28"/>
              </w:rPr>
              <w:t>運</w:t>
            </w:r>
          </w:rubyBase>
        </w:ruby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sz w:val="14"/>
                <w:szCs w:val="28"/>
              </w:rPr>
              <w:t>てん</w:t>
            </w:r>
          </w:rt>
          <w:rubyBase>
            <w:r w:rsidR="009D7098">
              <w:rPr>
                <w:rFonts w:ascii="HGP教科書体" w:eastAsia="HGP教科書体" w:hAnsi="ＭＳ ゴシック"/>
                <w:sz w:val="28"/>
                <w:szCs w:val="28"/>
              </w:rPr>
              <w:t>転</w:t>
            </w:r>
          </w:rubyBase>
        </w:ruby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sz w:val="14"/>
                <w:szCs w:val="28"/>
              </w:rPr>
              <w:t>しゅ</w:t>
            </w:r>
          </w:rt>
          <w:rubyBase>
            <w:r w:rsidR="009D7098">
              <w:rPr>
                <w:rFonts w:ascii="HGP教科書体" w:eastAsia="HGP教科書体" w:hAnsi="ＭＳ ゴシック"/>
                <w:sz w:val="28"/>
                <w:szCs w:val="28"/>
              </w:rPr>
              <w:t>手</w:t>
            </w:r>
          </w:rubyBase>
        </w:ruby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：</w:t>
      </w:r>
      <w:r w:rsidR="00AB13B0" w:rsidRPr="009D709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はい，ありがとうございました。</w:t>
      </w:r>
    </w:p>
    <w:p w:rsidR="00122B0C" w:rsidRPr="009D7098" w:rsidRDefault="00122B0C" w:rsidP="00D96DD7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9D7098">
        <w:rPr>
          <w:rFonts w:ascii="HGP教科書体" w:eastAsia="HGP教科書体" w:hAnsi="ＭＳ ゴシック" w:hint="eastAsia"/>
          <w:sz w:val="28"/>
          <w:szCs w:val="28"/>
        </w:rPr>
        <w:t xml:space="preserve">　　　　　</w:t>
      </w:r>
      <w:r w:rsidR="00007132" w:rsidRPr="009D7098">
        <w:rPr>
          <w:rFonts w:ascii="HGP教科書体" w:eastAsia="HGP教科書体" w:hAnsi="ＭＳ ゴシック" w:hint="eastAsia"/>
          <w:sz w:val="28"/>
          <w:szCs w:val="28"/>
        </w:rPr>
        <w:t xml:space="preserve">   </w:t>
      </w:r>
      <w:r w:rsidR="00AB13B0" w:rsidRPr="009D709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（はい</w:t>
      </w:r>
      <w:r w:rsidR="009D7098" w:rsidRPr="009D7098">
        <w:rPr>
          <w:rFonts w:ascii="HGP教科書体" w:eastAsia="HGP教科書体" w:hAnsi="ＭＳ ゴシック" w:hint="eastAsia"/>
          <w:sz w:val="28"/>
          <w:szCs w:val="28"/>
        </w:rPr>
        <w:t>，</w:t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9406A" w:rsidRPr="0039406A">
              <w:rPr>
                <w:rFonts w:ascii="HGP教科書体" w:eastAsia="HGP教科書体" w:hAnsi="ＭＳ ゴシック"/>
                <w:sz w:val="14"/>
                <w:szCs w:val="28"/>
              </w:rPr>
              <w:t>さん</w:t>
            </w:r>
          </w:rt>
          <w:rubyBase>
            <w:r w:rsidR="0039406A">
              <w:rPr>
                <w:rFonts w:ascii="HGP教科書体" w:eastAsia="HGP教科書体" w:hAnsi="ＭＳ ゴシック"/>
                <w:sz w:val="28"/>
                <w:szCs w:val="28"/>
              </w:rPr>
              <w:t>３</w:t>
            </w:r>
          </w:rubyBase>
        </w:ruby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9406A" w:rsidRPr="0039406A">
              <w:rPr>
                <w:rFonts w:ascii="HGP教科書体" w:eastAsia="HGP教科書体" w:hAnsi="ＭＳ ゴシック"/>
                <w:sz w:val="14"/>
                <w:szCs w:val="28"/>
              </w:rPr>
              <w:t>じゅう</w:t>
            </w:r>
          </w:rt>
          <w:rubyBase>
            <w:r w:rsidR="0039406A">
              <w:rPr>
                <w:rFonts w:ascii="HGP教科書体" w:eastAsia="HGP教科書体" w:hAnsi="ＭＳ ゴシック"/>
                <w:sz w:val="28"/>
                <w:szCs w:val="28"/>
              </w:rPr>
              <w:t>０</w:t>
            </w:r>
          </w:rubyBase>
        </w:ruby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9D7098" w:rsidRPr="009D7098">
              <w:rPr>
                <w:rFonts w:ascii="HGP教科書体" w:eastAsia="HGP教科書体" w:hAnsi="ＭＳ ゴシック"/>
                <w:sz w:val="14"/>
                <w:szCs w:val="28"/>
              </w:rPr>
              <w:t>えん</w:t>
            </w:r>
          </w:rt>
          <w:rubyBase>
            <w:r w:rsidR="009D7098">
              <w:rPr>
                <w:rFonts w:ascii="HGP教科書体" w:eastAsia="HGP教科書体" w:hAnsi="ＭＳ ゴシック"/>
                <w:sz w:val="28"/>
                <w:szCs w:val="28"/>
              </w:rPr>
              <w:t>円</w:t>
            </w:r>
          </w:rubyBase>
        </w:ruby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の</w:t>
      </w:r>
      <w:r w:rsidR="0033439F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おつりです。ありがとうございました。）</w:t>
      </w:r>
    </w:p>
    <w:p w:rsidR="00122B0C" w:rsidRPr="009D7098" w:rsidRDefault="00122B0C" w:rsidP="00D96DD7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9D7098">
        <w:rPr>
          <w:rFonts w:ascii="HGP教科書体" w:eastAsia="HGP教科書体" w:hAnsi="ＭＳ ゴシック" w:hint="eastAsia"/>
          <w:sz w:val="28"/>
          <w:szCs w:val="28"/>
        </w:rPr>
        <w:t xml:space="preserve">　　</w:t>
      </w:r>
      <w:r w:rsidR="00007132" w:rsidRPr="009D7098">
        <w:rPr>
          <w:rFonts w:ascii="HGP教科書体" w:eastAsia="HGP教科書体" w:hAnsi="ＭＳ ゴシック" w:hint="eastAsia"/>
          <w:sz w:val="28"/>
          <w:szCs w:val="28"/>
        </w:rPr>
        <w:t xml:space="preserve">Ａ 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さ</w:t>
      </w:r>
      <w:r w:rsidR="00007132" w:rsidRPr="009D7098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ん：</w:t>
      </w:r>
      <w:r w:rsidR="00AB13B0" w:rsidRPr="009D7098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どうも（お</w:t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3439F" w:rsidRPr="0033439F">
              <w:rPr>
                <w:rFonts w:ascii="HGP教科書体" w:eastAsia="HGP教科書体" w:hAnsi="ＭＳ ゴシック"/>
                <w:sz w:val="14"/>
                <w:szCs w:val="28"/>
              </w:rPr>
              <w:t>せ</w:t>
            </w:r>
          </w:rt>
          <w:rubyBase>
            <w:r w:rsidR="0033439F">
              <w:rPr>
                <w:rFonts w:ascii="HGP教科書体" w:eastAsia="HGP教科書体" w:hAnsi="ＭＳ ゴシック"/>
                <w:sz w:val="28"/>
                <w:szCs w:val="28"/>
              </w:rPr>
              <w:t>世</w:t>
            </w:r>
          </w:rubyBase>
        </w:ruby>
      </w:r>
      <w:r w:rsidR="00982CE4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3439F" w:rsidRPr="0033439F">
              <w:rPr>
                <w:rFonts w:ascii="HGP教科書体" w:eastAsia="HGP教科書体" w:hAnsi="ＭＳ ゴシック"/>
                <w:sz w:val="14"/>
                <w:szCs w:val="28"/>
              </w:rPr>
              <w:t>わ</w:t>
            </w:r>
          </w:rt>
          <w:rubyBase>
            <w:r w:rsidR="0033439F">
              <w:rPr>
                <w:rFonts w:ascii="HGP教科書体" w:eastAsia="HGP教科書体" w:hAnsi="ＭＳ ゴシック"/>
                <w:sz w:val="28"/>
                <w:szCs w:val="28"/>
              </w:rPr>
              <w:t>話</w:t>
            </w:r>
          </w:rubyBase>
        </w:ruby>
      </w:r>
      <w:r w:rsidR="0033439F" w:rsidRPr="009D7098">
        <w:rPr>
          <w:rFonts w:ascii="HGP教科書体" w:eastAsia="HGP教科書体" w:hAnsi="ＭＳ ゴシック" w:hint="eastAsia"/>
          <w:sz w:val="28"/>
          <w:szCs w:val="28"/>
        </w:rPr>
        <w:t>さ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ま</w:t>
      </w:r>
      <w:r w:rsidR="0033439F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3B0FD6" w:rsidRPr="009D7098">
        <w:rPr>
          <w:rFonts w:ascii="HGP教科書体" w:eastAsia="HGP教科書体" w:hAnsi="ＭＳ ゴシック" w:hint="eastAsia"/>
          <w:sz w:val="28"/>
          <w:szCs w:val="28"/>
        </w:rPr>
        <w:t>でした）</w:t>
      </w:r>
      <w:r w:rsidRPr="009D7098">
        <w:rPr>
          <w:rFonts w:ascii="HGP教科書体" w:eastAsia="HGP教科書体" w:hAnsi="ＭＳ ゴシック" w:hint="eastAsia"/>
          <w:sz w:val="28"/>
          <w:szCs w:val="28"/>
        </w:rPr>
        <w:t>。</w:t>
      </w:r>
    </w:p>
    <w:p w:rsidR="00D96DD7" w:rsidRPr="00007132" w:rsidRDefault="00D96DD7" w:rsidP="00D96DD7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F532E7" w:rsidRPr="003B0FD6" w:rsidRDefault="00F532E7" w:rsidP="00D96DD7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F374A1" w:rsidRPr="00F374A1" w:rsidRDefault="00F532E7" w:rsidP="00122B0C">
      <w:pPr>
        <w:rPr>
          <w:rFonts w:ascii="HGP教科書体" w:eastAsia="HGP教科書体" w:hAnsi="ＭＳ ゴシック"/>
          <w:b/>
          <w:sz w:val="28"/>
          <w:szCs w:val="28"/>
          <w:u w:val="single"/>
        </w:rPr>
      </w:pPr>
      <w:r w:rsidRPr="00F374A1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>（</w:t>
      </w:r>
      <w:r w:rsidR="00177E2C" w:rsidRPr="00F374A1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>２</w:t>
      </w:r>
      <w:r w:rsidR="00122B0C" w:rsidRPr="00F374A1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>）</w:t>
      </w:r>
      <w:r w:rsidR="00982CE4" w:rsidRPr="00F374A1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3439F" w:rsidRPr="00F374A1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かい</w:t>
            </w:r>
          </w:rt>
          <w:rubyBase>
            <w:r w:rsidR="0033439F" w:rsidRPr="00F374A1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会</w:t>
            </w:r>
          </w:rubyBase>
        </w:ruby>
      </w:r>
      <w:r w:rsidR="00982CE4" w:rsidRPr="00F374A1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3439F" w:rsidRPr="00F374A1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わ</w:t>
            </w:r>
          </w:rt>
          <w:rubyBase>
            <w:r w:rsidR="0033439F" w:rsidRPr="00F374A1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話</w:t>
            </w:r>
          </w:rubyBase>
        </w:ruby>
      </w:r>
      <w:r w:rsidR="00982CE4" w:rsidRPr="00F374A1">
        <w:rPr>
          <w:rFonts w:ascii="HGP教科書体" w:eastAsia="HGP教科書体" w:hAnsi="ＭＳ ゴシック"/>
          <w:b/>
          <w:sz w:val="28"/>
          <w:szCs w:val="28"/>
          <w:u w:val="single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33439F" w:rsidRPr="00F374A1">
              <w:rPr>
                <w:rFonts w:ascii="HGP教科書体" w:eastAsia="HGP教科書体" w:hAnsi="ＭＳ ゴシック"/>
                <w:b/>
                <w:sz w:val="14"/>
                <w:szCs w:val="28"/>
                <w:u w:val="single"/>
              </w:rPr>
              <w:t>れい</w:t>
            </w:r>
          </w:rt>
          <w:rubyBase>
            <w:r w:rsidR="0033439F" w:rsidRPr="00F374A1">
              <w:rPr>
                <w:rFonts w:ascii="HGP教科書体" w:eastAsia="HGP教科書体" w:hAnsi="ＭＳ ゴシック"/>
                <w:b/>
                <w:sz w:val="28"/>
                <w:szCs w:val="28"/>
                <w:u w:val="single"/>
              </w:rPr>
              <w:t>例</w:t>
            </w:r>
          </w:rubyBase>
        </w:ruby>
      </w:r>
      <w:r w:rsidR="00177E2C" w:rsidRPr="00F374A1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>２</w:t>
      </w:r>
      <w:r w:rsidRPr="00F374A1">
        <w:rPr>
          <w:rFonts w:ascii="HGP教科書体" w:eastAsia="HGP教科書体" w:hAnsi="ＭＳ ゴシック" w:hint="eastAsia"/>
          <w:b/>
          <w:sz w:val="28"/>
          <w:szCs w:val="28"/>
          <w:u w:val="single"/>
        </w:rPr>
        <w:t xml:space="preserve">　</w:t>
      </w:r>
    </w:p>
    <w:p w:rsidR="00122B0C" w:rsidRDefault="00A05F68" w:rsidP="00122B0C">
      <w:pPr>
        <w:rPr>
          <w:rFonts w:ascii="ＭＳ 明朝"/>
          <w:b/>
          <w:sz w:val="24"/>
          <w:szCs w:val="24"/>
        </w:rPr>
      </w:pPr>
      <w:r>
        <w:rPr>
          <w:rFonts w:ascii="Century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78" type="#_x0000_t202" style="position:absolute;left:0;text-align:left;margin-left:0;margin-top:13.35pt;width:425.2pt;height:236.1pt;z-index:252351488">
            <v:textbox inset="5.85pt,.7pt,5.85pt,.7pt">
              <w:txbxContent>
                <w:p w:rsidR="00F374A1" w:rsidRDefault="00F374A1" w:rsidP="00F374A1">
                  <w:pP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　（</w:t>
                  </w:r>
                  <w:r w:rsidR="00982CE4" w:rsidRPr="00F374A1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うん</w:t>
                        </w:r>
                      </w:rt>
                      <w:rubyBase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運</w:t>
                        </w:r>
                      </w:rubyBase>
                    </w:ruby>
                  </w:r>
                  <w:r w:rsidR="00982CE4" w:rsidRPr="00F374A1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ちん</w:t>
                        </w:r>
                      </w:rt>
                      <w:rubyBase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賃</w:t>
                        </w:r>
                      </w:rubyBase>
                    </w:ruby>
                  </w:r>
                  <w:r w:rsidR="00982CE4" w:rsidRPr="00F374A1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め</w:t>
                        </w:r>
                      </w:rt>
                      <w:rubyBase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メ</w:t>
                        </w:r>
                      </w:rubyBase>
                    </w:ruby>
                  </w:r>
                  <w:r w:rsidR="00982CE4" w:rsidRPr="00F374A1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ー</w:t>
                        </w:r>
                      </w:rt>
                      <w:rubyBase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ー</w:t>
                        </w:r>
                      </w:rubyBase>
                    </w:ruby>
                  </w:r>
                  <w:r w:rsidR="00982CE4" w:rsidRPr="00F374A1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た</w:t>
                        </w:r>
                      </w:rt>
                      <w:rubyBase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タ</w:t>
                        </w:r>
                      </w:rubyBase>
                    </w:ruby>
                  </w:r>
                  <w:r w:rsidR="00982CE4" w:rsidRPr="00F374A1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ー</w:t>
                        </w:r>
                      </w:rt>
                      <w:rubyBase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ー</w:t>
                        </w:r>
                      </w:rubyBase>
                    </w:ruby>
                  </w:r>
                  <w:r w:rsidRP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を </w:t>
                  </w:r>
                  <w:r w:rsidR="00982CE4" w:rsidRPr="00F374A1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み</w:t>
                        </w:r>
                      </w:rt>
                      <w:rubyBase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見</w:t>
                        </w:r>
                      </w:rubyBase>
                    </w:ruby>
                  </w:r>
                  <w:r w:rsidRP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て </w:t>
                  </w:r>
                  <w:r w:rsidR="00982CE4" w:rsidRPr="00F374A1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し</w:t>
                        </w:r>
                      </w:rt>
                      <w:rubyBase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支</w:t>
                        </w:r>
                      </w:rubyBase>
                    </w:ruby>
                  </w:r>
                  <w:r w:rsidR="00982CE4" w:rsidRPr="00F374A1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はら</w:t>
                        </w:r>
                      </w:rt>
                      <w:rubyBase>
                        <w:r w:rsidR="00F374A1" w:rsidRP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払</w:t>
                        </w:r>
                      </w:rubyBase>
                    </w:ruby>
                  </w:r>
                  <w:r w:rsidRP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う）</w:t>
                  </w:r>
                </w:p>
                <w:p w:rsidR="00F374A1" w:rsidRPr="00F374A1" w:rsidRDefault="00F374A1" w:rsidP="00F374A1">
                  <w:pP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</w:p>
                <w:p w:rsidR="00F374A1" w:rsidRDefault="00F374A1" w:rsidP="00F374A1">
                  <w:pPr>
                    <w:spacing w:line="0" w:lineRule="atLeast"/>
                    <w:ind w:firstLineChars="100" w:firstLine="280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Ａ さ ん：　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9406A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せんごひゃく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１，５００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えん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円</w:t>
                        </w:r>
                      </w:rubyBase>
                    </w:ruby>
                  </w:r>
                  <w:r w:rsidR="00546FB9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ですね？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</w:p>
                <w:p w:rsidR="00F374A1" w:rsidRPr="0033439F" w:rsidRDefault="00F374A1" w:rsidP="00F532E7">
                  <w:pPr>
                    <w:spacing w:line="0" w:lineRule="atLeast"/>
                    <w:ind w:firstLineChars="550" w:firstLine="1540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じゃあ，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9406A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にせん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２，０００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えん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円</w:t>
                        </w:r>
                      </w:rubyBase>
                    </w:ruby>
                  </w:r>
                  <w:r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で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お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ねが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願</w:t>
                        </w:r>
                      </w:rubyBase>
                    </w:ruby>
                  </w:r>
                  <w:r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いします。　</w:t>
                  </w:r>
                </w:p>
                <w:p w:rsidR="00F374A1" w:rsidRDefault="00982CE4" w:rsidP="0033439F">
                  <w:pPr>
                    <w:spacing w:line="0" w:lineRule="atLeast"/>
                    <w:ind w:firstLineChars="100" w:firstLine="280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うん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運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てん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転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しゅ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手</w:t>
                        </w:r>
                      </w:rubyBase>
                    </w:ruby>
                  </w:r>
                  <w:r w:rsidR="00F374A1"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：　はい，そうすると，</w:t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9406A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ごひゃく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５００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えん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円</w:t>
                        </w:r>
                      </w:rubyBase>
                    </w:ruby>
                  </w:r>
                  <w:r w:rsidR="00F374A1"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の</w:t>
                  </w:r>
                  <w:r w:rsid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="00F374A1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お</w:t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かえ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返</w:t>
                        </w:r>
                      </w:rubyBase>
                    </w:ruby>
                  </w:r>
                  <w:r w:rsidR="00F374A1"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しに</w:t>
                  </w:r>
                  <w:r w:rsidR="00F374A1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="00F374A1"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なります。</w:t>
                  </w:r>
                </w:p>
                <w:p w:rsidR="00F374A1" w:rsidRDefault="00982CE4" w:rsidP="00F532E7">
                  <w:pPr>
                    <w:spacing w:line="0" w:lineRule="atLeast"/>
                    <w:ind w:firstLineChars="500" w:firstLine="1400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distributeSpace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9406A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 xml:space="preserve">　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あり</w:t>
                        </w:r>
                      </w:rubyBase>
                    </w:ruby>
                  </w:r>
                  <w:r w:rsidR="00F374A1"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がとうございます。</w:t>
                  </w:r>
                </w:p>
                <w:p w:rsidR="00F374A1" w:rsidRPr="0033439F" w:rsidRDefault="00F374A1" w:rsidP="00F532E7">
                  <w:pPr>
                    <w:spacing w:line="0" w:lineRule="atLeast"/>
                    <w:ind w:firstLineChars="500" w:firstLine="1400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お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わす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忘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れ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もの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物</w:t>
                        </w:r>
                      </w:rubyBase>
                    </w:ruby>
                  </w:r>
                  <w:r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の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ないように</w:t>
                  </w:r>
                  <w:r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 xml:space="preserve">　</w:t>
                  </w:r>
                  <w:r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どうぞ。</w:t>
                  </w:r>
                </w:p>
                <w:p w:rsidR="00F374A1" w:rsidRPr="0033439F" w:rsidRDefault="00F374A1" w:rsidP="0033439F">
                  <w:pPr>
                    <w:spacing w:line="0" w:lineRule="atLeast"/>
                    <w:ind w:firstLineChars="100" w:firstLine="280"/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</w:pPr>
                  <w:r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Ａ さ ん：　はい。</w:t>
                  </w:r>
                  <w:r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t>お</w:t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せ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世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sz w:val="28"/>
                      <w:szCs w:val="28"/>
                    </w:rPr>
                    <w:ruby>
                      <w:rubyPr>
                        <w:rubyAlign w:val="center"/>
                        <w:hps w:val="14"/>
                        <w:hpsRaise w:val="26"/>
                        <w:hpsBaseText w:val="28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sz w:val="14"/>
                            <w:szCs w:val="28"/>
                          </w:rPr>
                          <w:t>わ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sz w:val="28"/>
                            <w:szCs w:val="28"/>
                          </w:rPr>
                          <w:t>話</w:t>
                        </w:r>
                      </w:rubyBase>
                    </w:ruby>
                  </w:r>
                  <w:r w:rsidRPr="0033439F">
                    <w:rPr>
                      <w:rFonts w:ascii="HGP教科書体" w:eastAsia="HGP教科書体" w:hAnsi="ＭＳ ゴシック" w:hint="eastAsia"/>
                      <w:sz w:val="28"/>
                      <w:szCs w:val="28"/>
                    </w:rPr>
                    <w:t>さまでした。</w:t>
                  </w:r>
                </w:p>
              </w:txbxContent>
            </v:textbox>
          </v:shape>
        </w:pict>
      </w:r>
    </w:p>
    <w:p w:rsidR="00122B0C" w:rsidRDefault="00122B0C" w:rsidP="00122B0C">
      <w:pPr>
        <w:rPr>
          <w:rFonts w:ascii="ＭＳ 明朝"/>
          <w:b/>
          <w:sz w:val="24"/>
          <w:szCs w:val="24"/>
        </w:rPr>
      </w:pPr>
    </w:p>
    <w:p w:rsidR="00F374A1" w:rsidRDefault="00F374A1" w:rsidP="00122B0C">
      <w:pPr>
        <w:rPr>
          <w:rFonts w:ascii="ＭＳ 明朝"/>
          <w:b/>
          <w:sz w:val="24"/>
          <w:szCs w:val="24"/>
        </w:rPr>
      </w:pPr>
    </w:p>
    <w:p w:rsidR="00122B0C" w:rsidRDefault="00122B0C" w:rsidP="00122B0C">
      <w:pPr>
        <w:rPr>
          <w:rFonts w:ascii="ＭＳ 明朝"/>
          <w:b/>
          <w:sz w:val="24"/>
          <w:szCs w:val="24"/>
        </w:rPr>
      </w:pPr>
    </w:p>
    <w:p w:rsidR="00122B0C" w:rsidRDefault="00122B0C" w:rsidP="00122B0C">
      <w:pPr>
        <w:rPr>
          <w:rFonts w:ascii="ＭＳ 明朝"/>
          <w:b/>
          <w:sz w:val="24"/>
          <w:szCs w:val="24"/>
        </w:rPr>
      </w:pPr>
    </w:p>
    <w:p w:rsidR="00122B0C" w:rsidRDefault="00122B0C" w:rsidP="00122B0C">
      <w:pPr>
        <w:rPr>
          <w:rFonts w:ascii="ＭＳ 明朝"/>
          <w:b/>
          <w:sz w:val="24"/>
          <w:szCs w:val="24"/>
        </w:rPr>
      </w:pPr>
    </w:p>
    <w:p w:rsidR="00122B0C" w:rsidRDefault="00122B0C" w:rsidP="00122B0C">
      <w:pPr>
        <w:rPr>
          <w:rFonts w:ascii="ＭＳ 明朝"/>
          <w:b/>
          <w:sz w:val="24"/>
          <w:szCs w:val="24"/>
        </w:rPr>
      </w:pPr>
    </w:p>
    <w:p w:rsidR="00122B0C" w:rsidRDefault="00122B0C" w:rsidP="00122B0C">
      <w:pPr>
        <w:rPr>
          <w:rFonts w:ascii="ＭＳ 明朝"/>
          <w:b/>
          <w:sz w:val="24"/>
          <w:szCs w:val="24"/>
        </w:rPr>
      </w:pPr>
    </w:p>
    <w:p w:rsidR="003B0FD6" w:rsidRDefault="003B0FD6" w:rsidP="00122B0C">
      <w:pPr>
        <w:rPr>
          <w:rFonts w:ascii="ＭＳ 明朝"/>
          <w:b/>
          <w:sz w:val="24"/>
          <w:szCs w:val="24"/>
        </w:rPr>
      </w:pPr>
    </w:p>
    <w:p w:rsidR="00D96DD7" w:rsidRDefault="00D96DD7" w:rsidP="00122B0C">
      <w:pPr>
        <w:rPr>
          <w:rFonts w:ascii="ＭＳ 明朝"/>
          <w:b/>
          <w:sz w:val="24"/>
          <w:szCs w:val="24"/>
        </w:rPr>
      </w:pPr>
    </w:p>
    <w:p w:rsidR="00F532E7" w:rsidRDefault="00F532E7" w:rsidP="00122B0C">
      <w:pPr>
        <w:rPr>
          <w:rFonts w:ascii="ＭＳ 明朝"/>
          <w:b/>
          <w:sz w:val="24"/>
          <w:szCs w:val="24"/>
        </w:rPr>
      </w:pPr>
    </w:p>
    <w:p w:rsidR="00F532E7" w:rsidRDefault="00F532E7" w:rsidP="00122B0C">
      <w:pPr>
        <w:rPr>
          <w:rFonts w:ascii="ＭＳ 明朝"/>
          <w:b/>
          <w:sz w:val="24"/>
          <w:szCs w:val="24"/>
        </w:rPr>
      </w:pPr>
    </w:p>
    <w:p w:rsidR="00F532E7" w:rsidRDefault="00F532E7" w:rsidP="00122B0C">
      <w:pPr>
        <w:rPr>
          <w:rFonts w:ascii="ＭＳ 明朝"/>
          <w:b/>
          <w:sz w:val="24"/>
          <w:szCs w:val="24"/>
        </w:rPr>
      </w:pPr>
    </w:p>
    <w:p w:rsidR="00D96DD7" w:rsidRDefault="00D96DD7" w:rsidP="00122B0C">
      <w:pPr>
        <w:rPr>
          <w:rFonts w:ascii="ＭＳ 明朝"/>
          <w:b/>
          <w:sz w:val="24"/>
          <w:szCs w:val="24"/>
        </w:rPr>
      </w:pPr>
    </w:p>
    <w:p w:rsidR="00D96DD7" w:rsidRDefault="00D96DD7" w:rsidP="00122B0C">
      <w:pPr>
        <w:rPr>
          <w:rFonts w:ascii="ＭＳ 明朝"/>
          <w:b/>
          <w:sz w:val="24"/>
          <w:szCs w:val="24"/>
        </w:rPr>
      </w:pPr>
    </w:p>
    <w:p w:rsidR="00D96DD7" w:rsidRDefault="00D96DD7" w:rsidP="00122B0C">
      <w:pPr>
        <w:rPr>
          <w:rFonts w:ascii="ＭＳ 明朝"/>
          <w:b/>
          <w:sz w:val="24"/>
          <w:szCs w:val="24"/>
        </w:rPr>
      </w:pPr>
    </w:p>
    <w:p w:rsidR="00D96DD7" w:rsidRDefault="00D96DD7" w:rsidP="00122B0C">
      <w:pPr>
        <w:rPr>
          <w:rFonts w:ascii="ＭＳ 明朝"/>
          <w:b/>
          <w:sz w:val="24"/>
          <w:szCs w:val="24"/>
        </w:rPr>
      </w:pPr>
    </w:p>
    <w:p w:rsidR="00177E2C" w:rsidRDefault="00A05F68" w:rsidP="00122B0C">
      <w:pPr>
        <w:rPr>
          <w:rFonts w:ascii="ＭＳ 明朝"/>
          <w:b/>
          <w:sz w:val="24"/>
          <w:szCs w:val="24"/>
        </w:rPr>
      </w:pPr>
      <w:r>
        <w:rPr>
          <w:rFonts w:ascii="Century"/>
          <w:noProof/>
        </w:rPr>
        <w:lastRenderedPageBreak/>
        <w:pict>
          <v:roundrect id="_x0000_s1691" style="position:absolute;left:0;text-align:left;margin-left:-21.3pt;margin-top:-18.25pt;width:464.9pt;height:45.35pt;z-index:252364800" arcsize="10923f" strokeweight="3pt">
            <v:textbox inset="5.85pt,.7pt,5.85pt,.7pt">
              <w:txbxContent>
                <w:p w:rsidR="00F374A1" w:rsidRPr="0040577A" w:rsidRDefault="00F374A1" w:rsidP="006A23E2">
                  <w:pPr>
                    <w:spacing w:line="0" w:lineRule="atLeast"/>
                    <w:rPr>
                      <w:rFonts w:ascii="HGP教科書体" w:eastAsia="HGP教科書体" w:hAnsi="ＭＳ ゴシック"/>
                      <w:b/>
                      <w:sz w:val="32"/>
                      <w:szCs w:val="32"/>
                    </w:rPr>
                  </w:pP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■　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かつ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活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どう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動</w:t>
                        </w:r>
                      </w:rubyBase>
                    </w:ruby>
                  </w:r>
                  <w:r w:rsidRPr="0033439F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４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わたし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私</w:t>
                        </w:r>
                      </w:rubyBase>
                    </w:ruby>
                  </w:r>
                  <w:r w:rsidRPr="0033439F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が「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きゃく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客</w:t>
                        </w:r>
                      </w:rubyBase>
                    </w:ruby>
                  </w:r>
                  <w:r w:rsidRPr="0033439F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」，あなたが「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うん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運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てん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転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33439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しゅ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手</w:t>
                        </w:r>
                      </w:rubyBase>
                    </w:ruby>
                  </w:r>
                  <w:r w:rsidRPr="0033439F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」</w:t>
                  </w:r>
                </w:p>
              </w:txbxContent>
            </v:textbox>
          </v:roundrect>
        </w:pict>
      </w:r>
    </w:p>
    <w:p w:rsidR="00F532E7" w:rsidRDefault="00F532E7" w:rsidP="00122B0C">
      <w:pPr>
        <w:rPr>
          <w:rFonts w:ascii="ＭＳ 明朝"/>
          <w:b/>
          <w:sz w:val="24"/>
          <w:szCs w:val="24"/>
        </w:rPr>
      </w:pPr>
    </w:p>
    <w:p w:rsidR="00E91457" w:rsidRDefault="00E91457" w:rsidP="00122B0C">
      <w:pPr>
        <w:rPr>
          <w:rFonts w:ascii="ＭＳ 明朝" w:hAnsi="ＭＳ 明朝"/>
          <w:b/>
          <w:sz w:val="24"/>
          <w:szCs w:val="24"/>
        </w:rPr>
      </w:pPr>
    </w:p>
    <w:p w:rsidR="00122B0C" w:rsidRPr="00F532E7" w:rsidRDefault="00F532E7" w:rsidP="00122B0C">
      <w:pPr>
        <w:rPr>
          <w:rFonts w:ascii="HGP教科書体" w:eastAsia="HGP教科書体" w:hAnsi="ＭＳ ゴシック"/>
          <w:sz w:val="28"/>
          <w:szCs w:val="28"/>
        </w:rPr>
      </w:pPr>
      <w:r w:rsidRPr="00F532E7">
        <w:rPr>
          <w:rFonts w:ascii="HGP教科書体" w:eastAsia="HGP教科書体" w:hAnsiTheme="majorEastAsia" w:hint="eastAsia"/>
          <w:sz w:val="28"/>
          <w:szCs w:val="28"/>
        </w:rPr>
        <w:t>（１）</w:t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どう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道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ろ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路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>で</w:t>
      </w:r>
      <w:r w:rsidR="0039406A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た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タ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く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ク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し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シ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ー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ー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 xml:space="preserve">を　</w:t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と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止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>めて，</w:t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た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タ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く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ク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し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シ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ー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ー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 xml:space="preserve">に　</w:t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14"/>
                <w:szCs w:val="28"/>
              </w:rPr>
              <w:t>の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乗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>って</w:t>
      </w:r>
      <w:r w:rsidR="00122B0C" w:rsidRPr="00F532E7">
        <w:rPr>
          <w:rFonts w:ascii="HGP教科書体" w:eastAsia="HGP教科書体" w:hAnsi="ＭＳ ゴシック" w:hint="eastAsia"/>
          <w:sz w:val="28"/>
          <w:szCs w:val="28"/>
        </w:rPr>
        <w:t>ください。</w:t>
      </w:r>
    </w:p>
    <w:p w:rsidR="00122B0C" w:rsidRPr="00F532E7" w:rsidRDefault="00F532E7" w:rsidP="00F532E7">
      <w:pPr>
        <w:ind w:firstLineChars="100" w:firstLine="28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①　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/>
                <w:sz w:val="14"/>
                <w:szCs w:val="28"/>
              </w:rPr>
              <w:t>どう</w:t>
            </w:r>
          </w:rt>
          <w:rubyBase>
            <w:r w:rsidR="008E5786" w:rsidRPr="00F532E7">
              <w:rPr>
                <w:rFonts w:ascii="HGP教科書体" w:eastAsia="HGP教科書体" w:hAnsi="ＭＳ ゴシック"/>
                <w:sz w:val="28"/>
                <w:szCs w:val="28"/>
              </w:rPr>
              <w:t>道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/>
                <w:sz w:val="14"/>
                <w:szCs w:val="28"/>
              </w:rPr>
              <w:t>ろ</w:t>
            </w:r>
          </w:rt>
          <w:rubyBase>
            <w:r w:rsidR="008E5786" w:rsidRPr="00F532E7">
              <w:rPr>
                <w:rFonts w:ascii="HGP教科書体" w:eastAsia="HGP教科書体" w:hAnsi="ＭＳ ゴシック"/>
                <w:sz w:val="28"/>
                <w:szCs w:val="28"/>
              </w:rPr>
              <w:t>路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>で</w:t>
      </w:r>
      <w:r w:rsidR="00FC548E" w:rsidRPr="00F532E7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/>
                <w:sz w:val="14"/>
                <w:szCs w:val="28"/>
              </w:rPr>
              <w:t>て</w:t>
            </w:r>
          </w:rt>
          <w:rubyBase>
            <w:r w:rsidR="008E5786" w:rsidRPr="00F532E7">
              <w:rPr>
                <w:rFonts w:ascii="HGP教科書体" w:eastAsia="HGP教科書体" w:hAnsi="ＭＳ ゴシック"/>
                <w:sz w:val="28"/>
                <w:szCs w:val="28"/>
              </w:rPr>
              <w:t>手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>を</w:t>
      </w:r>
      <w:r w:rsidR="00FC548E" w:rsidRPr="00F532E7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/>
                <w:sz w:val="14"/>
                <w:szCs w:val="28"/>
              </w:rPr>
              <w:t>あ</w:t>
            </w:r>
          </w:rt>
          <w:rubyBase>
            <w:r w:rsidR="008E5786" w:rsidRPr="00F532E7">
              <w:rPr>
                <w:rFonts w:ascii="HGP教科書体" w:eastAsia="HGP教科書体" w:hAnsi="ＭＳ ゴシック"/>
                <w:sz w:val="28"/>
                <w:szCs w:val="28"/>
              </w:rPr>
              <w:t>挙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>げると，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/>
                <w:sz w:val="14"/>
                <w:szCs w:val="28"/>
              </w:rPr>
              <w:t>た</w:t>
            </w:r>
          </w:rt>
          <w:rubyBase>
            <w:r w:rsidR="008E5786" w:rsidRPr="00F532E7">
              <w:rPr>
                <w:rFonts w:ascii="HGP教科書体" w:eastAsia="HGP教科書体" w:hAnsi="ＭＳ ゴシック"/>
                <w:sz w:val="28"/>
                <w:szCs w:val="28"/>
              </w:rPr>
              <w:t>タ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/>
                <w:sz w:val="14"/>
                <w:szCs w:val="28"/>
              </w:rPr>
              <w:t>く</w:t>
            </w:r>
          </w:rt>
          <w:rubyBase>
            <w:r w:rsidR="008E5786" w:rsidRPr="00F532E7">
              <w:rPr>
                <w:rFonts w:ascii="HGP教科書体" w:eastAsia="HGP教科書体" w:hAnsi="ＭＳ ゴシック"/>
                <w:sz w:val="28"/>
                <w:szCs w:val="28"/>
              </w:rPr>
              <w:t>ク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/>
                <w:sz w:val="14"/>
                <w:szCs w:val="28"/>
              </w:rPr>
              <w:t>し</w:t>
            </w:r>
          </w:rt>
          <w:rubyBase>
            <w:r w:rsidR="008E5786" w:rsidRPr="00F532E7">
              <w:rPr>
                <w:rFonts w:ascii="HGP教科書体" w:eastAsia="HGP教科書体" w:hAnsi="ＭＳ ゴシック"/>
                <w:sz w:val="28"/>
                <w:szCs w:val="28"/>
              </w:rPr>
              <w:t>シ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/>
                <w:sz w:val="14"/>
                <w:szCs w:val="28"/>
              </w:rPr>
              <w:t>ー</w:t>
            </w:r>
          </w:rt>
          <w:rubyBase>
            <w:r w:rsidR="008E5786" w:rsidRPr="00F532E7">
              <w:rPr>
                <w:rFonts w:ascii="HGP教科書体" w:eastAsia="HGP教科書体" w:hAnsi="ＭＳ ゴシック"/>
                <w:sz w:val="28"/>
                <w:szCs w:val="28"/>
              </w:rPr>
              <w:t>ー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>が</w:t>
      </w:r>
      <w:r w:rsidR="00FC548E" w:rsidRPr="00F532E7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/>
                <w:sz w:val="14"/>
                <w:szCs w:val="28"/>
              </w:rPr>
              <w:t>と</w:t>
            </w:r>
          </w:rt>
          <w:rubyBase>
            <w:r w:rsidR="008E5786" w:rsidRPr="00F532E7">
              <w:rPr>
                <w:rFonts w:ascii="HGP教科書体" w:eastAsia="HGP教科書体" w:hAnsi="ＭＳ ゴシック"/>
                <w:sz w:val="28"/>
                <w:szCs w:val="28"/>
              </w:rPr>
              <w:t>止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>まりました。</w:t>
      </w:r>
    </w:p>
    <w:p w:rsidR="00122B0C" w:rsidRPr="00E91457" w:rsidRDefault="00A05F68" w:rsidP="00122B0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</w:rPr>
        <w:pict>
          <v:rect id="_x0000_s1686" style="position:absolute;left:0;text-align:left;margin-left:230pt;margin-top:-.25pt;width:198.45pt;height:99.2pt;z-index:252359680" filled="f">
            <v:textbox inset="5.85pt,.7pt,5.85pt,.7pt"/>
          </v:rect>
        </w:pict>
      </w:r>
      <w:r>
        <w:rPr>
          <w:rFonts w:ascii="ＭＳ ゴシック" w:eastAsia="ＭＳ ゴシック" w:hAnsi="ＭＳ ゴシック"/>
          <w:noProof/>
        </w:rPr>
        <w:pict>
          <v:rect id="_x0000_s1685" style="position:absolute;left:0;text-align:left;margin-left:11pt;margin-top:-.25pt;width:198.45pt;height:99.2pt;z-index:252358656" filled="f">
            <v:textbox inset="5.85pt,.7pt,5.85pt,.7pt"/>
          </v:rect>
        </w:pict>
      </w:r>
    </w:p>
    <w:p w:rsidR="00122B0C" w:rsidRPr="008E5786" w:rsidRDefault="00122B0C" w:rsidP="00122B0C">
      <w:pPr>
        <w:rPr>
          <w:rFonts w:ascii="HGP教科書体" w:eastAsia="HGP教科書体"/>
          <w:sz w:val="28"/>
          <w:szCs w:val="28"/>
        </w:rPr>
      </w:pPr>
      <w:r>
        <w:rPr>
          <w:rFonts w:ascii="ＭＳ 明朝" w:hAnsi="ＭＳ 明朝" w:hint="eastAsia"/>
          <w:sz w:val="24"/>
          <w:szCs w:val="24"/>
        </w:rPr>
        <w:t xml:space="preserve">　　　　　</w:t>
      </w:r>
      <w:r w:rsidR="008E5786">
        <w:rPr>
          <w:rFonts w:ascii="ＭＳ 明朝" w:hAnsi="ＭＳ 明朝" w:hint="eastAsia"/>
          <w:sz w:val="24"/>
          <w:szCs w:val="24"/>
        </w:rPr>
        <w:t xml:space="preserve">　　</w:t>
      </w: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[Aさん]　　　　　　　　　　　　　</w:t>
      </w:r>
      <w:r w:rsidR="008E5786">
        <w:rPr>
          <w:rFonts w:ascii="HGP教科書体" w:eastAsia="HGP教科書体" w:hAnsi="ＭＳ 明朝" w:hint="eastAsia"/>
          <w:sz w:val="28"/>
          <w:szCs w:val="28"/>
        </w:rPr>
        <w:t xml:space="preserve">　　　　</w:t>
      </w: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</w:t>
      </w:r>
      <w:r w:rsidR="00C7706C" w:rsidRPr="008E5786">
        <w:rPr>
          <w:rFonts w:ascii="HGP教科書体" w:eastAsia="HGP教科書体" w:hAnsi="ＭＳ 明朝"/>
          <w:sz w:val="28"/>
          <w:szCs w:val="28"/>
        </w:rPr>
        <w:t>[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7706C" w:rsidRPr="00C7706C">
              <w:rPr>
                <w:rFonts w:ascii="ＭＳ 明朝" w:eastAsia="ＭＳ 明朝" w:hAnsi="ＭＳ 明朝"/>
                <w:sz w:val="14"/>
                <w:szCs w:val="28"/>
              </w:rPr>
              <w:t>うん</w:t>
            </w:r>
          </w:rt>
          <w:rubyBase>
            <w:r w:rsidR="00C7706C">
              <w:rPr>
                <w:rFonts w:ascii="HGP教科書体" w:eastAsia="HGP教科書体" w:hAnsi="ＭＳ 明朝"/>
                <w:sz w:val="28"/>
                <w:szCs w:val="28"/>
              </w:rPr>
              <w:t>運</w:t>
            </w:r>
          </w:rubyBase>
        </w:ruby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7706C" w:rsidRPr="00C7706C">
              <w:rPr>
                <w:rFonts w:ascii="ＭＳ 明朝" w:eastAsia="ＭＳ 明朝" w:hAnsi="ＭＳ 明朝"/>
                <w:sz w:val="14"/>
                <w:szCs w:val="28"/>
              </w:rPr>
              <w:t>てん</w:t>
            </w:r>
          </w:rt>
          <w:rubyBase>
            <w:r w:rsidR="00C7706C">
              <w:rPr>
                <w:rFonts w:ascii="HGP教科書体" w:eastAsia="HGP教科書体" w:hAnsi="ＭＳ 明朝"/>
                <w:sz w:val="28"/>
                <w:szCs w:val="28"/>
              </w:rPr>
              <w:t>転</w:t>
            </w:r>
          </w:rubyBase>
        </w:ruby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7706C" w:rsidRPr="00C7706C">
              <w:rPr>
                <w:rFonts w:ascii="ＭＳ 明朝" w:eastAsia="ＭＳ 明朝" w:hAnsi="ＭＳ 明朝"/>
                <w:sz w:val="14"/>
                <w:szCs w:val="28"/>
              </w:rPr>
              <w:t>しゅ</w:t>
            </w:r>
          </w:rt>
          <w:rubyBase>
            <w:r w:rsidR="00C7706C">
              <w:rPr>
                <w:rFonts w:ascii="HGP教科書体" w:eastAsia="HGP教科書体" w:hAnsi="ＭＳ 明朝"/>
                <w:sz w:val="28"/>
                <w:szCs w:val="28"/>
              </w:rPr>
              <w:t>手</w:t>
            </w:r>
          </w:rubyBase>
        </w:ruby>
      </w:r>
      <w:r w:rsidR="00C7706C" w:rsidRPr="008E5786">
        <w:rPr>
          <w:rFonts w:ascii="HGP教科書体" w:eastAsia="HGP教科書体" w:hAnsi="ＭＳ 明朝"/>
          <w:sz w:val="28"/>
          <w:szCs w:val="28"/>
        </w:rPr>
        <w:t>]</w:t>
      </w:r>
    </w:p>
    <w:p w:rsidR="00122B0C" w:rsidRPr="008E5786" w:rsidRDefault="00122B0C" w:rsidP="00122B0C">
      <w:pPr>
        <w:rPr>
          <w:rFonts w:ascii="HGP教科書体" w:eastAsia="HGP教科書体"/>
          <w:sz w:val="28"/>
          <w:szCs w:val="28"/>
        </w:rPr>
      </w:pP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　</w:t>
      </w:r>
      <w:r w:rsidR="008E5786">
        <w:rPr>
          <w:rFonts w:ascii="HGP教科書体" w:eastAsia="HGP教科書体" w:hAnsi="ＭＳ 明朝" w:hint="eastAsia"/>
          <w:sz w:val="28"/>
          <w:szCs w:val="28"/>
        </w:rPr>
        <w:t xml:space="preserve">　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7706C" w:rsidRPr="00C7706C">
              <w:rPr>
                <w:rFonts w:ascii="ＭＳ 明朝" w:eastAsia="ＭＳ 明朝" w:hAnsi="ＭＳ 明朝"/>
                <w:sz w:val="14"/>
                <w:szCs w:val="28"/>
              </w:rPr>
              <w:t>の</w:t>
            </w:r>
          </w:rt>
          <w:rubyBase>
            <w:r w:rsidR="00C7706C">
              <w:rPr>
                <w:rFonts w:ascii="HGP教科書体" w:eastAsia="HGP教科書体" w:hAnsi="ＭＳ 明朝"/>
                <w:sz w:val="28"/>
                <w:szCs w:val="28"/>
              </w:rPr>
              <w:t>乗</w:t>
            </w:r>
          </w:rubyBase>
        </w:ruby>
      </w:r>
      <w:r w:rsidR="00C7706C" w:rsidRPr="008E5786">
        <w:rPr>
          <w:rFonts w:ascii="HGP教科書体" w:eastAsia="HGP教科書体" w:hAnsi="ＭＳ 明朝" w:hint="eastAsia"/>
          <w:sz w:val="28"/>
          <w:szCs w:val="28"/>
        </w:rPr>
        <w:t>るときに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7706C" w:rsidRPr="00C7706C">
              <w:rPr>
                <w:rFonts w:ascii="ＭＳ 明朝" w:eastAsia="ＭＳ 明朝" w:hAnsi="ＭＳ 明朝"/>
                <w:sz w:val="14"/>
                <w:szCs w:val="28"/>
              </w:rPr>
              <w:t>こえ</w:t>
            </w:r>
          </w:rt>
          <w:rubyBase>
            <w:r w:rsidR="00C7706C">
              <w:rPr>
                <w:rFonts w:ascii="HGP教科書体" w:eastAsia="HGP教科書体" w:hAnsi="ＭＳ 明朝"/>
                <w:sz w:val="28"/>
                <w:szCs w:val="28"/>
              </w:rPr>
              <w:t>声</w:t>
            </w:r>
          </w:rubyBase>
        </w:ruby>
      </w:r>
      <w:r w:rsidR="00C7706C" w:rsidRPr="008E5786">
        <w:rPr>
          <w:rFonts w:ascii="HGP教科書体" w:eastAsia="HGP教科書体" w:hAnsi="ＭＳ 明朝" w:hint="eastAsia"/>
          <w:sz w:val="28"/>
          <w:szCs w:val="28"/>
        </w:rPr>
        <w:t>をかけてください。</w:t>
      </w: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　　　　</w:t>
      </w:r>
      <w:r w:rsidR="008E5786">
        <w:rPr>
          <w:rFonts w:ascii="HGP教科書体" w:eastAsia="HGP教科書体" w:hAnsi="ＭＳ 明朝" w:hint="eastAsia"/>
          <w:sz w:val="28"/>
          <w:szCs w:val="28"/>
        </w:rPr>
        <w:t xml:space="preserve">　　　　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7706C" w:rsidRPr="00C7706C">
              <w:rPr>
                <w:rFonts w:ascii="ＭＳ 明朝" w:eastAsia="ＭＳ 明朝" w:hAnsi="ＭＳ 明朝"/>
                <w:sz w:val="14"/>
                <w:szCs w:val="28"/>
              </w:rPr>
              <w:t>へん</w:t>
            </w:r>
          </w:rt>
          <w:rubyBase>
            <w:r w:rsidR="00C7706C">
              <w:rPr>
                <w:rFonts w:ascii="HGP教科書体" w:eastAsia="HGP教科書体" w:hAnsi="ＭＳ 明朝"/>
                <w:sz w:val="28"/>
                <w:szCs w:val="28"/>
              </w:rPr>
              <w:t>返</w:t>
            </w:r>
          </w:rubyBase>
        </w:ruby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7706C" w:rsidRPr="00C7706C">
              <w:rPr>
                <w:rFonts w:ascii="ＭＳ 明朝" w:eastAsia="ＭＳ 明朝" w:hAnsi="ＭＳ 明朝"/>
                <w:sz w:val="14"/>
                <w:szCs w:val="28"/>
              </w:rPr>
              <w:t>じ</w:t>
            </w:r>
          </w:rt>
          <w:rubyBase>
            <w:r w:rsidR="00C7706C">
              <w:rPr>
                <w:rFonts w:ascii="HGP教科書体" w:eastAsia="HGP教科書体" w:hAnsi="ＭＳ 明朝"/>
                <w:sz w:val="28"/>
                <w:szCs w:val="28"/>
              </w:rPr>
              <w:t>事</w:t>
            </w:r>
          </w:rubyBase>
        </w:ruby>
      </w:r>
      <w:r w:rsidRPr="008E5786">
        <w:rPr>
          <w:rFonts w:ascii="HGP教科書体" w:eastAsia="HGP教科書体" w:hAnsi="ＭＳ 明朝" w:hint="eastAsia"/>
          <w:sz w:val="28"/>
          <w:szCs w:val="28"/>
        </w:rPr>
        <w:t>をしてください。</w:t>
      </w:r>
    </w:p>
    <w:p w:rsidR="008E5786" w:rsidRPr="008E5786" w:rsidRDefault="008E5786" w:rsidP="00122B0C">
      <w:pPr>
        <w:rPr>
          <w:rFonts w:ascii="HGP教科書体" w:eastAsia="HGP教科書体"/>
          <w:sz w:val="28"/>
          <w:szCs w:val="28"/>
        </w:rPr>
      </w:pPr>
    </w:p>
    <w:p w:rsidR="00122B0C" w:rsidRPr="00F532E7" w:rsidRDefault="00F532E7" w:rsidP="00F532E7">
      <w:pPr>
        <w:ind w:firstLineChars="100" w:firstLine="28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②　</w:t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た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タ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く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ク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し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シ</w:t>
            </w:r>
          </w:rubyBase>
        </w:ruby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ー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ー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>に</w:t>
      </w:r>
      <w:r w:rsidR="00FC548E" w:rsidRPr="00F532E7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982CE4" w:rsidRPr="00F532E7">
        <w:rPr>
          <w:rFonts w:ascii="HGP教科書体" w:eastAsia="HGP教科書体" w:hAnsi="ＭＳ ゴシック" w:hint="eastAsia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の</w:t>
            </w:r>
          </w:rt>
          <w:rubyBase>
            <w:r w:rsidR="008E5786" w:rsidRPr="00F532E7">
              <w:rPr>
                <w:rFonts w:ascii="HGP教科書体" w:eastAsia="HGP教科書体" w:hAnsi="ＭＳ ゴシック" w:hint="eastAsia"/>
                <w:sz w:val="28"/>
                <w:szCs w:val="28"/>
              </w:rPr>
              <w:t>乗</w:t>
            </w:r>
          </w:rubyBase>
        </w:ruby>
      </w:r>
      <w:r w:rsidR="008E5786" w:rsidRPr="00F532E7">
        <w:rPr>
          <w:rFonts w:ascii="HGP教科書体" w:eastAsia="HGP教科書体" w:hAnsi="ＭＳ ゴシック" w:hint="eastAsia"/>
          <w:sz w:val="28"/>
          <w:szCs w:val="28"/>
        </w:rPr>
        <w:t>ってください。</w:t>
      </w:r>
    </w:p>
    <w:p w:rsidR="00122B0C" w:rsidRPr="00C7706C" w:rsidRDefault="00A05F68" w:rsidP="00122B0C">
      <w:pPr>
        <w:rPr>
          <w:rFonts w:ascii="HGP教科書体" w:eastAsia="HGP教科書体"/>
          <w:b/>
          <w:sz w:val="24"/>
          <w:szCs w:val="24"/>
        </w:rPr>
      </w:pPr>
      <w:r>
        <w:rPr>
          <w:rFonts w:ascii="HGP教科書体" w:eastAsia="HGP教科書体"/>
          <w:noProof/>
          <w:sz w:val="28"/>
          <w:szCs w:val="28"/>
        </w:rPr>
        <w:pict>
          <v:rect id="_x0000_s1688" style="position:absolute;left:0;text-align:left;margin-left:230pt;margin-top:2.75pt;width:198.45pt;height:99.2pt;z-index:252361728" filled="f">
            <v:textbox inset="5.85pt,.7pt,5.85pt,.7pt"/>
          </v:rect>
        </w:pict>
      </w:r>
      <w:r>
        <w:rPr>
          <w:rFonts w:ascii="HGP教科書体" w:eastAsia="HGP教科書体"/>
          <w:noProof/>
          <w:sz w:val="28"/>
          <w:szCs w:val="28"/>
        </w:rPr>
        <w:pict>
          <v:rect id="_x0000_s1687" style="position:absolute;left:0;text-align:left;margin-left:11pt;margin-top:2.75pt;width:198.45pt;height:99.2pt;z-index:252360704" filled="f">
            <v:textbox inset="5.85pt,.7pt,5.85pt,.7pt"/>
          </v:rect>
        </w:pict>
      </w:r>
      <w:r w:rsidR="00C7706C">
        <w:rPr>
          <w:rFonts w:ascii="HGP教科書体" w:eastAsia="HGP教科書体" w:hint="eastAsia"/>
          <w:b/>
          <w:sz w:val="28"/>
          <w:szCs w:val="28"/>
        </w:rPr>
        <w:t xml:space="preserve">　　　</w:t>
      </w:r>
    </w:p>
    <w:p w:rsidR="00122B0C" w:rsidRPr="008E5786" w:rsidRDefault="00122B0C" w:rsidP="00122B0C">
      <w:pPr>
        <w:rPr>
          <w:rFonts w:ascii="HGP教科書体" w:eastAsia="HGP教科書体"/>
          <w:sz w:val="28"/>
          <w:szCs w:val="28"/>
        </w:rPr>
      </w:pP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　　　　</w:t>
      </w:r>
      <w:r w:rsidR="008E5786">
        <w:rPr>
          <w:rFonts w:ascii="HGP教科書体" w:eastAsia="HGP教科書体" w:hAnsi="ＭＳ 明朝" w:hint="eastAsia"/>
          <w:sz w:val="28"/>
          <w:szCs w:val="28"/>
        </w:rPr>
        <w:t xml:space="preserve">　　</w:t>
      </w:r>
      <w:r w:rsidR="008E5786" w:rsidRPr="008E5786">
        <w:rPr>
          <w:rFonts w:ascii="HGP教科書体" w:eastAsia="HGP教科書体" w:hAnsi="ＭＳ 明朝" w:hint="eastAsia"/>
          <w:sz w:val="28"/>
          <w:szCs w:val="28"/>
        </w:rPr>
        <w:t xml:space="preserve">　　</w:t>
      </w: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[Aさん]　　　　　　　　　　　　　</w:t>
      </w:r>
      <w:r w:rsidR="008E5786">
        <w:rPr>
          <w:rFonts w:ascii="HGP教科書体" w:eastAsia="HGP教科書体" w:hAnsi="ＭＳ 明朝" w:hint="eastAsia"/>
          <w:sz w:val="28"/>
          <w:szCs w:val="28"/>
        </w:rPr>
        <w:t xml:space="preserve">　　　　　</w:t>
      </w: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</w:t>
      </w:r>
      <w:r w:rsidR="0040577A" w:rsidRPr="008E5786">
        <w:rPr>
          <w:rFonts w:ascii="HGP教科書体" w:eastAsia="HGP教科書体" w:hAnsi="ＭＳ 明朝"/>
          <w:sz w:val="28"/>
          <w:szCs w:val="28"/>
        </w:rPr>
        <w:t>[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うん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運</w:t>
            </w:r>
          </w:rubyBase>
        </w:ruby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てん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転</w:t>
            </w:r>
          </w:rubyBase>
        </w:ruby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しゅ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手</w:t>
            </w:r>
          </w:rubyBase>
        </w:ruby>
      </w:r>
      <w:r w:rsidR="0040577A" w:rsidRPr="008E5786">
        <w:rPr>
          <w:rFonts w:ascii="HGP教科書体" w:eastAsia="HGP教科書体" w:hAnsi="ＭＳ 明朝"/>
          <w:sz w:val="28"/>
          <w:szCs w:val="28"/>
        </w:rPr>
        <w:t>]</w:t>
      </w:r>
    </w:p>
    <w:p w:rsidR="00122B0C" w:rsidRPr="008E5786" w:rsidRDefault="00122B0C" w:rsidP="008E5786">
      <w:pPr>
        <w:ind w:firstLineChars="100" w:firstLine="280"/>
        <w:rPr>
          <w:rFonts w:ascii="HGP教科書体" w:eastAsia="HGP教科書体"/>
          <w:sz w:val="28"/>
          <w:szCs w:val="28"/>
        </w:rPr>
      </w:pP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</w:t>
      </w:r>
      <w:r w:rsidR="008E5786" w:rsidRPr="008E5786">
        <w:rPr>
          <w:rFonts w:ascii="HGP教科書体" w:eastAsia="HGP教科書体" w:hAnsi="ＭＳ 明朝" w:hint="eastAsia"/>
          <w:sz w:val="28"/>
          <w:szCs w:val="28"/>
        </w:rPr>
        <w:t xml:space="preserve">　　</w:t>
      </w:r>
      <w:r w:rsidR="008E5786">
        <w:rPr>
          <w:rFonts w:ascii="HGP教科書体" w:eastAsia="HGP教科書体" w:hAnsi="ＭＳ 明朝" w:hint="eastAsia"/>
          <w:sz w:val="28"/>
          <w:szCs w:val="28"/>
        </w:rPr>
        <w:t xml:space="preserve">　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77E2C" w:rsidRPr="00177E2C">
              <w:rPr>
                <w:rFonts w:ascii="HGP教科書体" w:eastAsia="HGP教科書体" w:hAnsi="ＭＳ 明朝"/>
                <w:sz w:val="14"/>
                <w:szCs w:val="28"/>
              </w:rPr>
              <w:t>い</w:t>
            </w:r>
          </w:rt>
          <w:rubyBase>
            <w:r w:rsidR="00177E2C">
              <w:rPr>
                <w:rFonts w:ascii="HGP教科書体" w:eastAsia="HGP教科書体" w:hAnsi="ＭＳ 明朝"/>
                <w:sz w:val="28"/>
                <w:szCs w:val="28"/>
              </w:rPr>
              <w:t>行</w:t>
            </w:r>
          </w:rubyBase>
        </w:ruby>
      </w:r>
      <w:r w:rsidRPr="008E5786">
        <w:rPr>
          <w:rFonts w:ascii="HGP教科書体" w:eastAsia="HGP教科書体" w:hAnsi="ＭＳ 明朝" w:hint="eastAsia"/>
          <w:sz w:val="28"/>
          <w:szCs w:val="28"/>
        </w:rPr>
        <w:t>き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さき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先</w:t>
            </w:r>
          </w:rubyBase>
        </w:ruby>
      </w:r>
      <w:r w:rsidR="0040577A" w:rsidRPr="008E5786">
        <w:rPr>
          <w:rFonts w:ascii="HGP教科書体" w:eastAsia="HGP教科書体" w:hAnsi="ＭＳ 明朝" w:hint="eastAsia"/>
          <w:sz w:val="28"/>
          <w:szCs w:val="28"/>
        </w:rPr>
        <w:t>を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い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言</w:t>
            </w:r>
          </w:rubyBase>
        </w:ruby>
      </w:r>
      <w:r w:rsidR="0040577A" w:rsidRPr="008E5786">
        <w:rPr>
          <w:rFonts w:ascii="HGP教科書体" w:eastAsia="HGP教科書体" w:hAnsi="ＭＳ 明朝" w:hint="eastAsia"/>
          <w:sz w:val="28"/>
          <w:szCs w:val="28"/>
        </w:rPr>
        <w:t>ってください。</w:t>
      </w: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　　　　</w:t>
      </w:r>
      <w:r w:rsidR="008E5786" w:rsidRPr="008E5786">
        <w:rPr>
          <w:rFonts w:ascii="HGP教科書体" w:eastAsia="HGP教科書体" w:hAnsi="ＭＳ 明朝" w:hint="eastAsia"/>
          <w:sz w:val="28"/>
          <w:szCs w:val="28"/>
        </w:rPr>
        <w:t xml:space="preserve">　</w:t>
      </w: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</w:t>
      </w:r>
      <w:r w:rsidR="008E5786">
        <w:rPr>
          <w:rFonts w:ascii="HGP教科書体" w:eastAsia="HGP教科書体" w:hAnsi="ＭＳ 明朝" w:hint="eastAsia"/>
          <w:sz w:val="28"/>
          <w:szCs w:val="28"/>
        </w:rPr>
        <w:t xml:space="preserve">　　　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へん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返</w:t>
            </w:r>
          </w:rubyBase>
        </w:ruby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じ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事</w:t>
            </w:r>
          </w:rubyBase>
        </w:ruby>
      </w: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をしてください。　</w:t>
      </w:r>
    </w:p>
    <w:p w:rsidR="00122B0C" w:rsidRPr="008E5786" w:rsidRDefault="00122B0C" w:rsidP="00122B0C">
      <w:pPr>
        <w:rPr>
          <w:rFonts w:ascii="HGP教科書体" w:eastAsia="HGP教科書体" w:hAnsi="ＭＳ ゴシック"/>
          <w:b/>
          <w:sz w:val="28"/>
          <w:szCs w:val="28"/>
        </w:rPr>
      </w:pPr>
    </w:p>
    <w:p w:rsidR="00122B0C" w:rsidRPr="00F532E7" w:rsidRDefault="00F532E7" w:rsidP="00F532E7">
      <w:pPr>
        <w:ind w:firstLineChars="100" w:firstLine="28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③　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もく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目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てき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的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ち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地</w:t>
            </w:r>
          </w:rubyBase>
        </w:ruby>
      </w:r>
      <w:r w:rsidR="0040577A" w:rsidRPr="00F532E7">
        <w:rPr>
          <w:rFonts w:ascii="HGP教科書体" w:eastAsia="HGP教科書体" w:hAnsi="ＭＳ ゴシック" w:hint="eastAsia"/>
          <w:sz w:val="28"/>
          <w:szCs w:val="28"/>
        </w:rPr>
        <w:t>に</w:t>
      </w:r>
      <w:r w:rsidR="00FC548E" w:rsidRPr="00F532E7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つ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着</w:t>
            </w:r>
          </w:rubyBase>
        </w:ruby>
      </w:r>
      <w:r w:rsidR="0040577A" w:rsidRPr="00F532E7">
        <w:rPr>
          <w:rFonts w:ascii="HGP教科書体" w:eastAsia="HGP教科書体" w:hAnsi="ＭＳ ゴシック" w:hint="eastAsia"/>
          <w:sz w:val="28"/>
          <w:szCs w:val="28"/>
        </w:rPr>
        <w:t>きました。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うん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運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ちん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賃</w:t>
            </w:r>
          </w:rubyBase>
        </w:ruby>
      </w:r>
      <w:r w:rsidR="0040577A" w:rsidRPr="00F532E7">
        <w:rPr>
          <w:rFonts w:ascii="HGP教科書体" w:eastAsia="HGP教科書体" w:hAnsi="ＭＳ ゴシック" w:hint="eastAsia"/>
          <w:sz w:val="28"/>
          <w:szCs w:val="28"/>
        </w:rPr>
        <w:t>を</w:t>
      </w:r>
      <w:r w:rsidR="00FC548E" w:rsidRPr="00F532E7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はら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払</w:t>
            </w:r>
          </w:rubyBase>
        </w:ruby>
      </w:r>
      <w:r w:rsidR="0040577A" w:rsidRPr="00F532E7">
        <w:rPr>
          <w:rFonts w:ascii="HGP教科書体" w:eastAsia="HGP教科書体" w:hAnsi="ＭＳ ゴシック" w:hint="eastAsia"/>
          <w:sz w:val="28"/>
          <w:szCs w:val="28"/>
        </w:rPr>
        <w:t>ってください。</w:t>
      </w:r>
    </w:p>
    <w:p w:rsidR="00122B0C" w:rsidRPr="0040577A" w:rsidRDefault="00A05F68" w:rsidP="00122B0C">
      <w:pPr>
        <w:rPr>
          <w:rFonts w:ascii="HGP教科書体" w:eastAsia="HGP教科書体"/>
          <w:sz w:val="22"/>
        </w:rPr>
      </w:pPr>
      <w:r>
        <w:rPr>
          <w:rFonts w:ascii="HGP教科書体" w:eastAsia="HGP教科書体"/>
          <w:noProof/>
          <w:sz w:val="22"/>
        </w:rPr>
        <w:pict>
          <v:rect id="_x0000_s1690" style="position:absolute;left:0;text-align:left;margin-left:230pt;margin-top:2pt;width:198.45pt;height:99.2pt;z-index:252363776" filled="f">
            <v:textbox inset="5.85pt,.7pt,5.85pt,.7pt"/>
          </v:rect>
        </w:pict>
      </w:r>
      <w:r>
        <w:rPr>
          <w:rFonts w:ascii="HGP教科書体" w:eastAsia="HGP教科書体"/>
          <w:noProof/>
          <w:sz w:val="22"/>
        </w:rPr>
        <w:pict>
          <v:rect id="_x0000_s1689" style="position:absolute;left:0;text-align:left;margin-left:13pt;margin-top:2pt;width:198.45pt;height:99.2pt;z-index:252362752" filled="f">
            <v:textbox inset="5.85pt,.7pt,5.85pt,.7pt"/>
          </v:rect>
        </w:pict>
      </w:r>
    </w:p>
    <w:p w:rsidR="00122B0C" w:rsidRPr="008E5786" w:rsidRDefault="00122B0C" w:rsidP="00122B0C">
      <w:pPr>
        <w:rPr>
          <w:rFonts w:ascii="HGP教科書体" w:eastAsia="HGP教科書体"/>
          <w:sz w:val="28"/>
          <w:szCs w:val="28"/>
        </w:rPr>
      </w:pP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　　　　</w:t>
      </w:r>
      <w:r w:rsidR="0040577A">
        <w:rPr>
          <w:rFonts w:ascii="HGP教科書体" w:eastAsia="HGP教科書体" w:hAnsi="ＭＳ 明朝" w:hint="eastAsia"/>
          <w:sz w:val="28"/>
          <w:szCs w:val="28"/>
        </w:rPr>
        <w:t xml:space="preserve">　　</w:t>
      </w:r>
      <w:r w:rsidR="008E5786" w:rsidRPr="008E5786">
        <w:rPr>
          <w:rFonts w:ascii="HGP教科書体" w:eastAsia="HGP教科書体" w:hAnsi="ＭＳ 明朝" w:hint="eastAsia"/>
          <w:sz w:val="28"/>
          <w:szCs w:val="28"/>
        </w:rPr>
        <w:t xml:space="preserve">　</w:t>
      </w: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[Aさん]　　　　　　　　　　　　　</w:t>
      </w:r>
      <w:r w:rsidR="0040577A">
        <w:rPr>
          <w:rFonts w:ascii="HGP教科書体" w:eastAsia="HGP教科書体" w:hAnsi="ＭＳ 明朝" w:hint="eastAsia"/>
          <w:sz w:val="28"/>
          <w:szCs w:val="28"/>
        </w:rPr>
        <w:t xml:space="preserve">　　　　</w:t>
      </w: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</w:t>
      </w:r>
      <w:r w:rsidR="0040577A" w:rsidRPr="008E5786">
        <w:rPr>
          <w:rFonts w:ascii="HGP教科書体" w:eastAsia="HGP教科書体" w:hAnsi="ＭＳ 明朝"/>
          <w:sz w:val="28"/>
          <w:szCs w:val="28"/>
        </w:rPr>
        <w:t>[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うん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運</w:t>
            </w:r>
          </w:rubyBase>
        </w:ruby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てん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転</w:t>
            </w:r>
          </w:rubyBase>
        </w:ruby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しゅ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手</w:t>
            </w:r>
          </w:rubyBase>
        </w:ruby>
      </w:r>
      <w:r w:rsidR="0040577A" w:rsidRPr="008E5786">
        <w:rPr>
          <w:rFonts w:ascii="HGP教科書体" w:eastAsia="HGP教科書体" w:hAnsi="ＭＳ 明朝"/>
          <w:sz w:val="28"/>
          <w:szCs w:val="28"/>
        </w:rPr>
        <w:t>]</w:t>
      </w:r>
    </w:p>
    <w:p w:rsidR="00122B0C" w:rsidRDefault="00122B0C" w:rsidP="00122B0C">
      <w:pPr>
        <w:rPr>
          <w:rFonts w:ascii="ＭＳ 明朝"/>
          <w:sz w:val="24"/>
          <w:szCs w:val="24"/>
        </w:rPr>
      </w:pP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　　</w:t>
      </w:r>
      <w:r w:rsidR="0040577A">
        <w:rPr>
          <w:rFonts w:ascii="HGP教科書体" w:eastAsia="HGP教科書体" w:hAnsi="ＭＳ 明朝" w:hint="eastAsia"/>
          <w:sz w:val="28"/>
          <w:szCs w:val="28"/>
        </w:rPr>
        <w:t xml:space="preserve">　　</w:t>
      </w:r>
      <w:r w:rsidR="008E5786" w:rsidRPr="008E5786">
        <w:rPr>
          <w:rFonts w:ascii="HGP教科書体" w:eastAsia="HGP教科書体" w:hAnsi="ＭＳ 明朝" w:hint="eastAsia"/>
          <w:sz w:val="28"/>
          <w:szCs w:val="28"/>
        </w:rPr>
        <w:t xml:space="preserve">　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うん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運</w:t>
            </w:r>
          </w:rubyBase>
        </w:ruby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ちん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賃</w:t>
            </w:r>
          </w:rubyBase>
        </w:ruby>
      </w:r>
      <w:r w:rsidR="0040577A" w:rsidRPr="008E5786">
        <w:rPr>
          <w:rFonts w:ascii="HGP教科書体" w:eastAsia="HGP教科書体" w:hAnsi="ＭＳ 明朝" w:hint="eastAsia"/>
          <w:sz w:val="28"/>
          <w:szCs w:val="28"/>
        </w:rPr>
        <w:t>を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はら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払</w:t>
            </w:r>
          </w:rubyBase>
        </w:ruby>
      </w:r>
      <w:r w:rsidR="0040577A" w:rsidRPr="008E5786">
        <w:rPr>
          <w:rFonts w:ascii="HGP教科書体" w:eastAsia="HGP教科書体" w:hAnsi="ＭＳ 明朝" w:hint="eastAsia"/>
          <w:sz w:val="28"/>
          <w:szCs w:val="28"/>
        </w:rPr>
        <w:t>ってください。</w:t>
      </w:r>
      <w:r w:rsidRPr="008E5786">
        <w:rPr>
          <w:rFonts w:ascii="HGP教科書体" w:eastAsia="HGP教科書体" w:hAnsi="ＭＳ 明朝" w:hint="eastAsia"/>
          <w:sz w:val="28"/>
          <w:szCs w:val="28"/>
        </w:rPr>
        <w:t xml:space="preserve">　　　　　　　</w:t>
      </w:r>
      <w:r w:rsidR="0040577A">
        <w:rPr>
          <w:rFonts w:ascii="HGP教科書体" w:eastAsia="HGP教科書体" w:hAnsi="ＭＳ 明朝" w:hint="eastAsia"/>
          <w:sz w:val="28"/>
          <w:szCs w:val="28"/>
        </w:rPr>
        <w:t xml:space="preserve">　　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うん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運</w:t>
            </w:r>
          </w:rubyBase>
        </w:ruby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ちん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賃</w:t>
            </w:r>
          </w:rubyBase>
        </w:ruby>
      </w:r>
      <w:r w:rsidR="0040577A" w:rsidRPr="008E5786">
        <w:rPr>
          <w:rFonts w:ascii="HGP教科書体" w:eastAsia="HGP教科書体" w:hAnsi="ＭＳ 明朝" w:hint="eastAsia"/>
          <w:sz w:val="28"/>
          <w:szCs w:val="28"/>
        </w:rPr>
        <w:t>を</w:t>
      </w:r>
      <w:r w:rsidR="00982CE4">
        <w:rPr>
          <w:rFonts w:ascii="HGP教科書体" w:eastAsia="HGP教科書体" w:hAnsi="ＭＳ 明朝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40577A">
              <w:rPr>
                <w:rFonts w:ascii="HGP教科書体" w:eastAsia="HGP教科書体" w:hAnsi="ＭＳ 明朝"/>
                <w:sz w:val="14"/>
                <w:szCs w:val="28"/>
              </w:rPr>
              <w:t>い</w:t>
            </w:r>
          </w:rt>
          <w:rubyBase>
            <w:r w:rsidR="0040577A">
              <w:rPr>
                <w:rFonts w:ascii="HGP教科書体" w:eastAsia="HGP教科書体" w:hAnsi="ＭＳ 明朝"/>
                <w:sz w:val="28"/>
                <w:szCs w:val="28"/>
              </w:rPr>
              <w:t>言</w:t>
            </w:r>
          </w:rubyBase>
        </w:ruby>
      </w:r>
      <w:r w:rsidR="0040577A" w:rsidRPr="008E5786">
        <w:rPr>
          <w:rFonts w:ascii="HGP教科書体" w:eastAsia="HGP教科書体" w:hAnsi="ＭＳ 明朝" w:hint="eastAsia"/>
          <w:sz w:val="28"/>
          <w:szCs w:val="28"/>
        </w:rPr>
        <w:t>っ</w:t>
      </w:r>
      <w:r w:rsidRPr="008E5786">
        <w:rPr>
          <w:rFonts w:ascii="HGP教科書体" w:eastAsia="HGP教科書体" w:hAnsi="ＭＳ 明朝" w:hint="eastAsia"/>
          <w:sz w:val="28"/>
          <w:szCs w:val="28"/>
        </w:rPr>
        <w:t>てください。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:rsidR="00122B0C" w:rsidRDefault="00122B0C" w:rsidP="00122B0C">
      <w:pPr>
        <w:rPr>
          <w:rFonts w:ascii="ＭＳ 明朝"/>
          <w:sz w:val="24"/>
          <w:szCs w:val="24"/>
        </w:rPr>
      </w:pPr>
    </w:p>
    <w:p w:rsidR="00122B0C" w:rsidRDefault="00122B0C" w:rsidP="00122B0C">
      <w:pPr>
        <w:rPr>
          <w:rFonts w:ascii="ＭＳ 明朝"/>
          <w:sz w:val="24"/>
          <w:szCs w:val="24"/>
        </w:rPr>
      </w:pPr>
    </w:p>
    <w:p w:rsidR="0039406A" w:rsidRDefault="00F532E7" w:rsidP="00F532E7">
      <w:pPr>
        <w:ind w:firstLineChars="100" w:firstLine="280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 xml:space="preserve">④　</w:t>
      </w:r>
      <w:r w:rsidR="0040577A" w:rsidRPr="00F532E7">
        <w:rPr>
          <w:rFonts w:ascii="HGP教科書体" w:eastAsia="HGP教科書体" w:hAnsi="ＭＳ ゴシック"/>
          <w:sz w:val="28"/>
          <w:szCs w:val="28"/>
        </w:rPr>
        <w:t>お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れい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礼</w:t>
            </w:r>
          </w:rubyBase>
        </w:ruby>
      </w:r>
      <w:r w:rsidR="0040577A" w:rsidRPr="00F532E7">
        <w:rPr>
          <w:rFonts w:ascii="HGP教科書体" w:eastAsia="HGP教科書体" w:hAnsi="ＭＳ ゴシック" w:hint="eastAsia"/>
          <w:sz w:val="28"/>
          <w:szCs w:val="28"/>
        </w:rPr>
        <w:t>を</w:t>
      </w:r>
      <w:r w:rsidR="00FC548E" w:rsidRPr="00F532E7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F35651" w:rsidRPr="00F532E7">
              <w:rPr>
                <w:rFonts w:ascii="HGP教科書体" w:eastAsia="HGP教科書体" w:hAnsi="ＭＳ ゴシック"/>
                <w:sz w:val="14"/>
                <w:szCs w:val="28"/>
              </w:rPr>
              <w:t>い</w:t>
            </w:r>
          </w:rt>
          <w:rubyBase>
            <w:r w:rsidR="00F35651" w:rsidRPr="00F532E7">
              <w:rPr>
                <w:rFonts w:ascii="HGP教科書体" w:eastAsia="HGP教科書体" w:hAnsi="ＭＳ ゴシック"/>
                <w:sz w:val="28"/>
                <w:szCs w:val="28"/>
              </w:rPr>
              <w:t>言</w:t>
            </w:r>
          </w:rubyBase>
        </w:ruby>
      </w:r>
      <w:r w:rsidR="0040577A" w:rsidRPr="00F532E7">
        <w:rPr>
          <w:rFonts w:ascii="HGP教科書体" w:eastAsia="HGP教科書体" w:hAnsi="ＭＳ ゴシック" w:hint="eastAsia"/>
          <w:sz w:val="28"/>
          <w:szCs w:val="28"/>
        </w:rPr>
        <w:t>って，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た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タ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く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ク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し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シ</w:t>
            </w:r>
          </w:rubyBase>
        </w:ruby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ー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ー</w:t>
            </w:r>
          </w:rubyBase>
        </w:ruby>
      </w:r>
      <w:r w:rsidR="0040577A" w:rsidRPr="00F532E7">
        <w:rPr>
          <w:rFonts w:ascii="HGP教科書体" w:eastAsia="HGP教科書体" w:hAnsi="ＭＳ ゴシック" w:hint="eastAsia"/>
          <w:sz w:val="28"/>
          <w:szCs w:val="28"/>
        </w:rPr>
        <w:t>を</w:t>
      </w:r>
      <w:r w:rsidR="00FC548E" w:rsidRPr="00F532E7">
        <w:rPr>
          <w:rFonts w:ascii="HGP教科書体" w:eastAsia="HGP教科書体" w:hAnsi="ＭＳ ゴシック" w:hint="eastAsia"/>
          <w:sz w:val="28"/>
          <w:szCs w:val="28"/>
        </w:rPr>
        <w:t xml:space="preserve"> </w:t>
      </w:r>
      <w:r w:rsidR="00982CE4" w:rsidRPr="00F532E7">
        <w:rPr>
          <w:rFonts w:ascii="HGP教科書体" w:eastAsia="HGP教科書体" w:hAnsi="ＭＳ ゴシック"/>
          <w:sz w:val="28"/>
          <w:szCs w:val="28"/>
        </w:rPr>
        <w:ruby>
          <w:rubyPr>
            <w:rubyAlign w:val="center"/>
            <w:hps w:val="14"/>
            <w:hpsRaise w:val="26"/>
            <w:hpsBaseText w:val="28"/>
            <w:lid w:val="ja-JP"/>
          </w:rubyPr>
          <w:rt>
            <w:r w:rsidR="0040577A" w:rsidRPr="00F532E7">
              <w:rPr>
                <w:rFonts w:ascii="HGP教科書体" w:eastAsia="HGP教科書体" w:hAnsi="ＭＳ ゴシック"/>
                <w:sz w:val="14"/>
                <w:szCs w:val="28"/>
              </w:rPr>
              <w:t>お</w:t>
            </w:r>
          </w:rt>
          <w:rubyBase>
            <w:r w:rsidR="0040577A" w:rsidRPr="00F532E7">
              <w:rPr>
                <w:rFonts w:ascii="HGP教科書体" w:eastAsia="HGP教科書体" w:hAnsi="ＭＳ ゴシック"/>
                <w:sz w:val="28"/>
                <w:szCs w:val="28"/>
              </w:rPr>
              <w:t>降</w:t>
            </w:r>
          </w:rubyBase>
        </w:ruby>
      </w:r>
      <w:r w:rsidR="0040577A" w:rsidRPr="00F532E7">
        <w:rPr>
          <w:rFonts w:ascii="HGP教科書体" w:eastAsia="HGP教科書体" w:hAnsi="ＭＳ ゴシック" w:hint="eastAsia"/>
          <w:sz w:val="28"/>
          <w:szCs w:val="28"/>
        </w:rPr>
        <w:t>りてください。</w:t>
      </w:r>
    </w:p>
    <w:p w:rsidR="00122B0C" w:rsidRPr="00F532E7" w:rsidRDefault="00122B0C" w:rsidP="00F532E7">
      <w:pPr>
        <w:ind w:firstLineChars="100" w:firstLine="280"/>
        <w:rPr>
          <w:rFonts w:ascii="HGP教科書体" w:eastAsia="HGP教科書体" w:hAnsi="ＭＳ ゴシック"/>
          <w:sz w:val="28"/>
          <w:szCs w:val="28"/>
        </w:rPr>
      </w:pPr>
      <w:r w:rsidRPr="00F532E7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</w:p>
    <w:p w:rsidR="00E5291E" w:rsidRPr="00F532E7" w:rsidRDefault="00A05F68" w:rsidP="00122B0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Century" w:eastAsia="ＭＳ 明朝" w:hAnsi="Century"/>
          <w:noProof/>
        </w:rPr>
        <w:lastRenderedPageBreak/>
        <w:pict>
          <v:roundrect id="_x0000_s1679" style="position:absolute;left:0;text-align:left;margin-left:-18.75pt;margin-top:-18.25pt;width:464.9pt;height:45.35pt;z-index:252352512" arcsize="10923f" strokeweight="3pt">
            <v:textbox style="mso-next-textbox:#_x0000_s1679" inset="5.85pt,.7pt,5.85pt,.7pt">
              <w:txbxContent>
                <w:p w:rsidR="00F374A1" w:rsidRPr="0040577A" w:rsidRDefault="00F374A1" w:rsidP="00E5291E">
                  <w:pPr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</w:pPr>
                  <w:r w:rsidRPr="0040577A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◆</w:t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 xml:space="preserve">　ことば・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38780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ひょう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表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38780F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げん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現</w:t>
                        </w:r>
                      </w:rubyBase>
                    </w:ruby>
                  </w:r>
                  <w:r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－</w:t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40577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た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タ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40577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く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ク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40577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し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シ</w:t>
                        </w:r>
                      </w:rubyBase>
                    </w:ruby>
                  </w:r>
                  <w:r w:rsidR="00982CE4">
                    <w:rPr>
                      <w:rFonts w:ascii="HGP教科書体" w:eastAsia="HGP教科書体" w:hAnsi="ＭＳ ゴシック"/>
                      <w:b/>
                      <w:sz w:val="40"/>
                      <w:szCs w:val="40"/>
                    </w:rPr>
                    <w:ruby>
                      <w:rubyPr>
                        <w:rubyAlign w:val="center"/>
                        <w:hps w:val="20"/>
                        <w:hpsRaise w:val="38"/>
                        <w:hpsBaseText w:val="40"/>
                        <w:lid w:val="ja-JP"/>
                      </w:rubyPr>
                      <w:rt>
                        <w:r w:rsidR="00F374A1" w:rsidRPr="0040577A">
                          <w:rPr>
                            <w:rFonts w:ascii="HGP教科書体" w:eastAsia="HGP教科書体" w:hAnsi="ＭＳ ゴシック"/>
                            <w:b/>
                            <w:sz w:val="20"/>
                            <w:szCs w:val="40"/>
                          </w:rPr>
                          <w:t>ー</w:t>
                        </w:r>
                      </w:rt>
                      <w:rubyBase>
                        <w:r w:rsidR="00F374A1">
                          <w:rPr>
                            <w:rFonts w:ascii="HGP教科書体" w:eastAsia="HGP教科書体" w:hAnsi="ＭＳ ゴシック"/>
                            <w:b/>
                            <w:sz w:val="40"/>
                            <w:szCs w:val="40"/>
                          </w:rPr>
                          <w:t>ー</w:t>
                        </w:r>
                      </w:rubyBase>
                    </w:ruby>
                  </w:r>
                  <w:r w:rsidRPr="0040577A">
                    <w:rPr>
                      <w:rFonts w:ascii="HGP教科書体" w:eastAsia="HGP教科書体" w:hAnsi="ＭＳ ゴシック" w:hint="eastAsia"/>
                      <w:b/>
                      <w:sz w:val="40"/>
                      <w:szCs w:val="40"/>
                    </w:rPr>
                    <w:t>の ことば</w:t>
                  </w:r>
                </w:p>
              </w:txbxContent>
            </v:textbox>
          </v:roundrect>
        </w:pict>
      </w:r>
    </w:p>
    <w:p w:rsidR="00E5291E" w:rsidRPr="00007132" w:rsidRDefault="00E5291E" w:rsidP="00122B0C">
      <w:pPr>
        <w:rPr>
          <w:rFonts w:ascii="ＭＳ ゴシック" w:eastAsia="ＭＳ ゴシック" w:hAnsi="ＭＳ ゴシック"/>
          <w:sz w:val="24"/>
          <w:szCs w:val="24"/>
        </w:rPr>
      </w:pPr>
    </w:p>
    <w:p w:rsidR="00122B0C" w:rsidRDefault="00122B0C" w:rsidP="00122B0C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122B0C" w:rsidRDefault="00A05F68" w:rsidP="00122B0C">
      <w:r>
        <w:rPr>
          <w:rFonts w:ascii="ＭＳ ゴシック" w:eastAsia="ＭＳ ゴシック" w:hAnsi="ＭＳ ゴシック"/>
          <w:b/>
          <w:noProof/>
          <w:sz w:val="24"/>
          <w:szCs w:val="24"/>
          <w:u w:val="single"/>
        </w:rPr>
        <w:pict>
          <v:rect id="_x0000_s2019" style="position:absolute;left:0;text-align:left;margin-left:148.55pt;margin-top:9.15pt;width:36.85pt;height:19.5pt;z-index:252547072" filled="f" stroked="f">
            <v:textbox inset="5.85pt,.7pt,5.85pt,.7pt">
              <w:txbxContent>
                <w:p w:rsidR="00F374A1" w:rsidRPr="00C86F22" w:rsidRDefault="00F374A1">
                  <w:pPr>
                    <w:rPr>
                      <w:rFonts w:ascii="HGP教科書体" w:eastAsia="HGP教科書体"/>
                      <w:sz w:val="18"/>
                      <w:szCs w:val="18"/>
                    </w:rPr>
                  </w:pPr>
                  <w:r w:rsidRPr="00C86F22">
                    <w:rPr>
                      <w:rFonts w:ascii="HGP教科書体" w:eastAsia="HGP教科書体" w:hint="eastAsia"/>
                      <w:sz w:val="18"/>
                      <w:szCs w:val="18"/>
                    </w:rPr>
                    <w:t>※</w:t>
                  </w:r>
                </w:p>
              </w:txbxContent>
            </v:textbox>
          </v:rect>
        </w:pict>
      </w:r>
      <w:r>
        <w:rPr>
          <w:noProof/>
        </w:rPr>
        <w:pict>
          <v:rect id="_x0000_s1623" style="position:absolute;left:0;text-align:left;margin-left:354.35pt;margin-top:9.15pt;width:85.05pt;height:85.05pt;z-index:252295168" strokeweight=".5pt">
            <v:stroke dashstyle="1 1" endcap="round"/>
            <v:textbox inset="5.85pt,.7pt,5.85pt,.7pt">
              <w:txbxContent>
                <w:p w:rsidR="00F374A1" w:rsidRPr="00DA5B60" w:rsidRDefault="00F374A1" w:rsidP="00122B0C">
                  <w:pPr>
                    <w:rPr>
                      <w:sz w:val="18"/>
                      <w:szCs w:val="18"/>
                    </w:rPr>
                  </w:pPr>
                  <w:r w:rsidRPr="00F56B76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25195" cy="857250"/>
                        <wp:effectExtent l="19050" t="0" r="8255" b="0"/>
                        <wp:docPr id="5" name="図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tazuko\Desktop\新しいフォルダー\P102045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lum bright="4000" contrast="12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195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622" style="position:absolute;left:0;text-align:left;margin-left:265.5pt;margin-top:9.15pt;width:85.05pt;height:85.05pt;z-index:252294144" strokeweight=".5pt">
            <v:stroke dashstyle="1 1" endcap="round"/>
            <v:textbox inset="5.85pt,.7pt,5.85pt,.7pt">
              <w:txbxContent>
                <w:p w:rsidR="00F374A1" w:rsidRPr="00DA5B60" w:rsidRDefault="00F374A1" w:rsidP="00122B0C">
                  <w:pPr>
                    <w:rPr>
                      <w:sz w:val="18"/>
                      <w:szCs w:val="18"/>
                    </w:rPr>
                  </w:pPr>
                  <w:r w:rsidRPr="00F56B76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84632" cy="876300"/>
                        <wp:effectExtent l="19050" t="0" r="5968" b="0"/>
                        <wp:docPr id="4" name="図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tazuko\Desktop\新しいフォルダー\P102045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lum bright="3000" contrast="11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8564" cy="879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621" style="position:absolute;left:0;text-align:left;margin-left:174.45pt;margin-top:9.15pt;width:85.05pt;height:85.05pt;z-index:252293120" strokeweight=".5pt">
            <v:stroke dashstyle="1 1" endcap="round"/>
            <v:textbox inset="5.85pt,.7pt,5.85pt,.7pt">
              <w:txbxContent>
                <w:p w:rsidR="00F374A1" w:rsidRPr="00DA5B60" w:rsidRDefault="00F374A1" w:rsidP="00122B0C">
                  <w:pPr>
                    <w:rPr>
                      <w:sz w:val="18"/>
                      <w:szCs w:val="18"/>
                    </w:rPr>
                  </w:pPr>
                  <w:r w:rsidRPr="00F56B76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25195" cy="781050"/>
                        <wp:effectExtent l="19050" t="0" r="8255" b="0"/>
                        <wp:docPr id="3" name="図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tazuko\Desktop\新しいフォルダー\P102045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lum contrast="1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19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620" style="position:absolute;left:0;text-align:left;margin-left:84.35pt;margin-top:9.15pt;width:85.05pt;height:85.05pt;z-index:252292096" strokeweight=".5pt">
            <v:stroke dashstyle="1 1" endcap="round"/>
            <v:textbox inset="5.85pt,.7pt,5.85pt,.7pt">
              <w:txbxContent>
                <w:p w:rsidR="00F374A1" w:rsidRPr="00DA5B60" w:rsidRDefault="00F374A1" w:rsidP="00122B0C">
                  <w:pPr>
                    <w:rPr>
                      <w:sz w:val="18"/>
                      <w:szCs w:val="18"/>
                    </w:rPr>
                  </w:pPr>
                  <w:r w:rsidRPr="00847C59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25195" cy="942975"/>
                        <wp:effectExtent l="19050" t="0" r="8255" b="0"/>
                        <wp:docPr id="2" name="図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195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618" style="position:absolute;left:0;text-align:left;margin-left:-4.9pt;margin-top:9.15pt;width:85.05pt;height:85.05pt;z-index:252290048" strokeweight=".5pt">
            <v:stroke dashstyle="1 1" endcap="round"/>
            <v:textbox inset="5.85pt,.7pt,5.85pt,.7pt">
              <w:txbxContent>
                <w:p w:rsidR="00F374A1" w:rsidRPr="00DA5B60" w:rsidRDefault="00F374A1" w:rsidP="00122B0C">
                  <w:pPr>
                    <w:rPr>
                      <w:sz w:val="18"/>
                      <w:szCs w:val="18"/>
                    </w:rPr>
                  </w:pPr>
                  <w:r w:rsidRPr="00847C59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5825" cy="1038225"/>
                        <wp:effectExtent l="19050" t="0" r="9525" b="0"/>
                        <wp:docPr id="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tazuko\Desktop\新しいフォルダー\P102047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lum bright="3000" contrast="13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621" cy="1038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A05F68" w:rsidP="00122B0C">
      <w:r>
        <w:rPr>
          <w:noProof/>
        </w:rPr>
        <w:pict>
          <v:shape id="_x0000_s1627" type="#_x0000_t202" style="position:absolute;left:0;text-align:left;margin-left:354.35pt;margin-top:8.7pt;width:85.05pt;height:36.8pt;z-index:252299264" strokeweight=".5pt">
            <v:stroke dashstyle="1 1" endcap="round"/>
            <v:textbox>
              <w:txbxContent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助手席</w:t>
                  </w:r>
                </w:p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18"/>
                      <w:szCs w:val="18"/>
                    </w:rPr>
                  </w:pPr>
                  <w:r>
                    <w:rPr>
                      <w:rFonts w:ascii="HGP教科書体" w:eastAsia="HGP教科書体" w:hint="eastAsia"/>
                      <w:sz w:val="18"/>
                      <w:szCs w:val="18"/>
                    </w:rPr>
                    <w:t>（じょしゅせき</w:t>
                  </w:r>
                  <w:r w:rsidRPr="00177E2C">
                    <w:rPr>
                      <w:rFonts w:ascii="HGP教科書体" w:eastAsia="HGP教科書体" w:hint="eastAsia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26" type="#_x0000_t202" style="position:absolute;left:0;text-align:left;margin-left:265.5pt;margin-top:8.7pt;width:85.05pt;height:36.8pt;z-index:252298240" strokeweight=".5pt">
            <v:stroke dashstyle="1 1" endcap="round"/>
            <v:textbox>
              <w:txbxContent>
                <w:p w:rsidR="00F374A1" w:rsidRPr="00177E2C" w:rsidRDefault="00F374A1" w:rsidP="00F56B76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運賃メーター</w:t>
                  </w:r>
                </w:p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18"/>
                      <w:szCs w:val="18"/>
                    </w:rPr>
                  </w:pPr>
                  <w:r>
                    <w:rPr>
                      <w:rFonts w:ascii="HGP教科書体" w:eastAsia="HGP教科書体" w:hint="eastAsia"/>
                      <w:sz w:val="18"/>
                      <w:szCs w:val="18"/>
                    </w:rPr>
                    <w:t>（うんちんめーたー</w:t>
                  </w:r>
                  <w:r w:rsidRPr="00177E2C">
                    <w:rPr>
                      <w:rFonts w:ascii="HGP教科書体" w:eastAsia="HGP教科書体" w:hint="eastAsia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25" type="#_x0000_t202" style="position:absolute;left:0;text-align:left;margin-left:174.45pt;margin-top:8.7pt;width:85.05pt;height:36.8pt;z-index:252297216" strokeweight=".5pt">
            <v:stroke dashstyle="1 1" endcap="round"/>
            <v:textbox>
              <w:txbxContent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2"/>
                    </w:rPr>
                  </w:pPr>
                  <w:r>
                    <w:rPr>
                      <w:rFonts w:ascii="HGP教科書体" w:eastAsia="HGP教科書体" w:hint="eastAsia"/>
                      <w:sz w:val="22"/>
                    </w:rPr>
                    <w:t>空車</w:t>
                  </w:r>
                </w:p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18"/>
                      <w:szCs w:val="18"/>
                    </w:rPr>
                    <w:t>（くうしゃ</w:t>
                  </w:r>
                  <w:r w:rsidRPr="00177E2C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24" type="#_x0000_t202" style="position:absolute;left:0;text-align:left;margin-left:84.35pt;margin-top:8.7pt;width:85.05pt;height:36.8pt;z-index:252296192" strokeweight=".5pt">
            <v:stroke dashstyle="1 1" endcap="round"/>
            <v:textbox>
              <w:txbxContent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4"/>
                      <w:szCs w:val="24"/>
                    </w:rPr>
                  </w:pPr>
                  <w:r>
                    <w:rPr>
                      <w:rFonts w:ascii="HGP教科書体" w:eastAsia="HGP教科書体" w:hint="eastAsia"/>
                      <w:sz w:val="24"/>
                      <w:szCs w:val="24"/>
                    </w:rPr>
                    <w:t>運転手</w:t>
                  </w:r>
                </w:p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（うんてんしゅ</w:t>
                  </w:r>
                  <w:r w:rsidRPr="00177E2C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19" type="#_x0000_t202" style="position:absolute;left:0;text-align:left;margin-left:-4.9pt;margin-top:8.7pt;width:85.05pt;height:36.8pt;z-index:252291072" strokeweight=".5pt">
            <v:stroke dashstyle="1 1" endcap="round"/>
            <v:textbox>
              <w:txbxContent>
                <w:p w:rsidR="00F374A1" w:rsidRDefault="00F374A1" w:rsidP="00177E2C">
                  <w:pPr>
                    <w:spacing w:line="0" w:lineRule="atLeast"/>
                    <w:rPr>
                      <w:rFonts w:ascii="HGP教科書体" w:eastAsia="HGP教科書体"/>
                      <w:sz w:val="22"/>
                    </w:rPr>
                  </w:pPr>
                  <w:r w:rsidRPr="0040577A">
                    <w:rPr>
                      <w:rFonts w:ascii="HGP教科書体" w:eastAsia="HGP教科書体" w:hint="eastAsia"/>
                      <w:sz w:val="22"/>
                    </w:rPr>
                    <w:t>タクシー乗り場</w:t>
                  </w:r>
                </w:p>
                <w:p w:rsidR="00F374A1" w:rsidRPr="00DA5B60" w:rsidRDefault="00F374A1" w:rsidP="00177E2C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2"/>
                    </w:rPr>
                    <w:t>（たくしーのりば）</w:t>
                  </w:r>
                </w:p>
              </w:txbxContent>
            </v:textbox>
          </v:shape>
        </w:pict>
      </w:r>
    </w:p>
    <w:p w:rsidR="00122B0C" w:rsidRDefault="00122B0C" w:rsidP="00122B0C"/>
    <w:p w:rsidR="00122B0C" w:rsidRDefault="00122B0C" w:rsidP="00122B0C"/>
    <w:p w:rsidR="00122B0C" w:rsidRDefault="00A05F68" w:rsidP="00122B0C">
      <w:r>
        <w:rPr>
          <w:rFonts w:ascii="ＭＳ ゴシック" w:eastAsia="ＭＳ ゴシック" w:hAnsi="ＭＳ ゴシック"/>
          <w:b/>
          <w:noProof/>
          <w:sz w:val="24"/>
          <w:szCs w:val="24"/>
          <w:u w:val="single"/>
        </w:rPr>
        <w:pict>
          <v:rect id="_x0000_s2022" style="position:absolute;left:0;text-align:left;margin-left:330.55pt;margin-top:6.15pt;width:36.85pt;height:19.5pt;z-index:252549120" filled="f" stroked="f">
            <v:textbox inset="5.85pt,.7pt,5.85pt,.7pt">
              <w:txbxContent>
                <w:p w:rsidR="00F374A1" w:rsidRPr="00C86F22" w:rsidRDefault="00F374A1" w:rsidP="00277707">
                  <w:pPr>
                    <w:rPr>
                      <w:rFonts w:ascii="HGP教科書体" w:eastAsia="HGP教科書体"/>
                      <w:sz w:val="18"/>
                      <w:szCs w:val="18"/>
                    </w:rPr>
                  </w:pPr>
                  <w:r w:rsidRPr="00C86F22">
                    <w:rPr>
                      <w:rFonts w:ascii="HGP教科書体" w:eastAsia="HGP教科書体" w:hint="eastAsia"/>
                      <w:sz w:val="18"/>
                      <w:szCs w:val="18"/>
                    </w:rPr>
                    <w:t>※</w:t>
                  </w:r>
                </w:p>
              </w:txbxContent>
            </v:textbox>
          </v:rect>
        </w:pict>
      </w:r>
      <w:r>
        <w:rPr>
          <w:rFonts w:ascii="ＭＳ ゴシック" w:eastAsia="ＭＳ ゴシック" w:hAnsi="ＭＳ ゴシック"/>
          <w:b/>
          <w:noProof/>
          <w:sz w:val="24"/>
          <w:szCs w:val="24"/>
          <w:u w:val="single"/>
        </w:rPr>
        <w:pict>
          <v:rect id="_x0000_s2021" style="position:absolute;left:0;text-align:left;margin-left:240.55pt;margin-top:6.15pt;width:36.85pt;height:19.5pt;z-index:252548096" filled="f" stroked="f">
            <v:textbox inset="5.85pt,.7pt,5.85pt,.7pt">
              <w:txbxContent>
                <w:p w:rsidR="00F374A1" w:rsidRPr="00C86F22" w:rsidRDefault="00F374A1" w:rsidP="00277707">
                  <w:pPr>
                    <w:rPr>
                      <w:rFonts w:ascii="HGP教科書体" w:eastAsia="HGP教科書体"/>
                      <w:sz w:val="18"/>
                      <w:szCs w:val="18"/>
                    </w:rPr>
                  </w:pPr>
                  <w:r w:rsidRPr="00C86F22">
                    <w:rPr>
                      <w:rFonts w:ascii="HGP教科書体" w:eastAsia="HGP教科書体" w:hint="eastAsia"/>
                      <w:sz w:val="18"/>
                      <w:szCs w:val="18"/>
                    </w:rPr>
                    <w:t>※</w:t>
                  </w:r>
                </w:p>
              </w:txbxContent>
            </v:textbox>
          </v:rect>
        </w:pict>
      </w:r>
      <w:r>
        <w:rPr>
          <w:noProof/>
        </w:rPr>
        <w:pict>
          <v:rect id="_x0000_s1633" style="position:absolute;left:0;text-align:left;margin-left:354.35pt;margin-top:9.15pt;width:85.05pt;height:85.05pt;z-index:252305408" strokeweight=".5pt">
            <v:stroke dashstyle="1 1" endcap="round"/>
            <v:textbox inset="5.85pt,.7pt,5.85pt,.7pt">
              <w:txbxContent>
                <w:p w:rsidR="00F374A1" w:rsidRPr="00DA5B60" w:rsidRDefault="00F374A1" w:rsidP="00122B0C">
                  <w:pPr>
                    <w:rPr>
                      <w:sz w:val="18"/>
                      <w:szCs w:val="18"/>
                    </w:rPr>
                  </w:pPr>
                  <w:r w:rsidRPr="00B07AAF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21650" cy="698500"/>
                        <wp:effectExtent l="19050" t="0" r="0" b="0"/>
                        <wp:docPr id="10" name="図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tazuko\Desktop\新しいフォルダー\P102042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lum bright="6000" contrast="12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195" cy="7011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632" style="position:absolute;left:0;text-align:left;margin-left:265.5pt;margin-top:9.15pt;width:85.05pt;height:85.05pt;z-index:252304384" strokeweight=".5pt">
            <v:stroke dashstyle="1 1" endcap="round"/>
            <v:textbox inset="5.85pt,.7pt,5.85pt,.7pt">
              <w:txbxContent>
                <w:p w:rsidR="00F374A1" w:rsidRPr="00DA5B60" w:rsidRDefault="00F374A1" w:rsidP="00122B0C">
                  <w:pPr>
                    <w:rPr>
                      <w:sz w:val="18"/>
                      <w:szCs w:val="18"/>
                    </w:rPr>
                  </w:pPr>
                  <w:r w:rsidRPr="00B07AAF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21926" cy="971550"/>
                        <wp:effectExtent l="19050" t="0" r="0" b="0"/>
                        <wp:docPr id="9" name="図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195" cy="974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631" style="position:absolute;left:0;text-align:left;margin-left:174.45pt;margin-top:9.15pt;width:85.05pt;height:85.05pt;z-index:252303360" strokeweight=".5pt">
            <v:stroke dashstyle="1 1" endcap="round"/>
            <v:textbox inset="5.85pt,.7pt,5.85pt,.7pt">
              <w:txbxContent>
                <w:p w:rsidR="00F374A1" w:rsidRPr="00DA5B60" w:rsidRDefault="00F374A1" w:rsidP="00122B0C">
                  <w:pPr>
                    <w:rPr>
                      <w:sz w:val="18"/>
                      <w:szCs w:val="18"/>
                    </w:rPr>
                  </w:pPr>
                  <w:r w:rsidRPr="00B07AAF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25195" cy="962025"/>
                        <wp:effectExtent l="19050" t="0" r="8255" b="0"/>
                        <wp:docPr id="8" name="図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195" cy="962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630" style="position:absolute;left:0;text-align:left;margin-left:84.35pt;margin-top:9.15pt;width:85.05pt;height:85.05pt;z-index:252302336" strokeweight=".5pt">
            <v:stroke dashstyle="1 1" endcap="round"/>
            <v:textbox inset="5.85pt,.7pt,5.85pt,.7pt">
              <w:txbxContent>
                <w:p w:rsidR="00F374A1" w:rsidRPr="00DA5B60" w:rsidRDefault="00F374A1" w:rsidP="00122B0C">
                  <w:pPr>
                    <w:rPr>
                      <w:sz w:val="18"/>
                      <w:szCs w:val="18"/>
                    </w:rPr>
                  </w:pPr>
                  <w:r w:rsidRPr="00B07AAF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25195" cy="771525"/>
                        <wp:effectExtent l="19050" t="0" r="8255" b="0"/>
                        <wp:docPr id="7" name="図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tazuko\Desktop\新しいフォルダー\P102044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>
                                  <a:lum bright="7000" contrast="12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19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628" style="position:absolute;left:0;text-align:left;margin-left:-4.9pt;margin-top:9.9pt;width:85.05pt;height:85.05pt;z-index:252300288" strokeweight=".5pt">
            <v:stroke dashstyle="1 1" endcap="round"/>
            <v:textbox inset="5.85pt,.7pt,5.85pt,.7pt">
              <w:txbxContent>
                <w:p w:rsidR="00F374A1" w:rsidRPr="00DA5B60" w:rsidRDefault="00F374A1" w:rsidP="00122B0C">
                  <w:pPr>
                    <w:rPr>
                      <w:sz w:val="18"/>
                      <w:szCs w:val="18"/>
                    </w:rPr>
                  </w:pPr>
                  <w:r w:rsidRPr="00B07AAF">
                    <w:rPr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925195" cy="819150"/>
                        <wp:effectExtent l="19050" t="0" r="8255" b="0"/>
                        <wp:docPr id="6" name="図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tazuko\Desktop\新しいフォルダー\P102044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print">
                                  <a:lum bright="6000" contrast="12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195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122B0C" w:rsidRDefault="00122B0C" w:rsidP="00122B0C"/>
    <w:p w:rsidR="00122B0C" w:rsidRDefault="00122B0C" w:rsidP="00122B0C"/>
    <w:p w:rsidR="00122B0C" w:rsidRDefault="00122B0C" w:rsidP="00122B0C"/>
    <w:p w:rsidR="00122B0C" w:rsidRDefault="00122B0C" w:rsidP="00122B0C"/>
    <w:p w:rsidR="00122B0C" w:rsidRDefault="00A05F68" w:rsidP="00122B0C">
      <w:r>
        <w:rPr>
          <w:noProof/>
        </w:rPr>
        <w:pict>
          <v:shape id="_x0000_s1637" type="#_x0000_t202" style="position:absolute;left:0;text-align:left;margin-left:354.35pt;margin-top:8.7pt;width:85.05pt;height:36.05pt;z-index:252309504" strokeweight=".5pt">
            <v:stroke dashstyle="1 1" endcap="round"/>
            <v:textbox>
              <w:txbxContent>
                <w:p w:rsidR="00F374A1" w:rsidRPr="00177E2C" w:rsidRDefault="00F374A1" w:rsidP="00B07AAF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信号機</w:t>
                  </w:r>
                </w:p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（しんごうき</w:t>
                  </w:r>
                  <w:r w:rsidRPr="00177E2C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</w:p>
                <w:p w:rsidR="00F374A1" w:rsidRPr="00177E2C" w:rsidRDefault="00F374A1" w:rsidP="00122B0C">
                  <w:pPr>
                    <w:spacing w:line="240" w:lineRule="atLeast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36" type="#_x0000_t202" style="position:absolute;left:0;text-align:left;margin-left:265.5pt;margin-top:8.7pt;width:85.05pt;height:36.05pt;z-index:252308480" strokeweight=".5pt">
            <v:stroke dashstyle="1 1" endcap="round"/>
            <v:textbox>
              <w:txbxContent>
                <w:p w:rsidR="00F374A1" w:rsidRDefault="00F374A1" w:rsidP="00177E2C">
                  <w:pPr>
                    <w:spacing w:line="0" w:lineRule="atLeast"/>
                    <w:rPr>
                      <w:rFonts w:ascii="HGP教科書体" w:eastAsia="HGP教科書体"/>
                      <w:sz w:val="22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　</w:t>
                  </w:r>
                  <w:r w:rsidRPr="00EF539F">
                    <w:rPr>
                      <w:rFonts w:hint="eastAsia"/>
                      <w:sz w:val="18"/>
                      <w:szCs w:val="18"/>
                    </w:rPr>
                    <w:t xml:space="preserve">　</w:t>
                  </w:r>
                  <w:r>
                    <w:rPr>
                      <w:rFonts w:ascii="HGP教科書体" w:eastAsia="HGP教科書体" w:hint="eastAsia"/>
                      <w:sz w:val="22"/>
                    </w:rPr>
                    <w:t>交差点</w:t>
                  </w:r>
                </w:p>
                <w:p w:rsidR="00F374A1" w:rsidRPr="0040577A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2"/>
                    </w:rPr>
                  </w:pPr>
                  <w:r>
                    <w:rPr>
                      <w:rFonts w:ascii="HGP教科書体" w:eastAsia="HGP教科書体" w:hint="eastAsia"/>
                      <w:sz w:val="22"/>
                    </w:rPr>
                    <w:t>（こうさてん）</w:t>
                  </w:r>
                </w:p>
                <w:p w:rsidR="00F374A1" w:rsidRPr="00EF539F" w:rsidRDefault="00F374A1" w:rsidP="00177E2C">
                  <w:pPr>
                    <w:spacing w:line="0" w:lineRule="atLeast"/>
                    <w:rPr>
                      <w:sz w:val="18"/>
                      <w:szCs w:val="18"/>
                    </w:rPr>
                  </w:pPr>
                </w:p>
                <w:p w:rsidR="00F374A1" w:rsidRPr="00952DBB" w:rsidRDefault="00F374A1" w:rsidP="00177E2C">
                  <w:pPr>
                    <w:spacing w:line="0" w:lineRule="atLeast"/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635" type="#_x0000_t202" style="position:absolute;left:0;text-align:left;margin-left:174.45pt;margin-top:9.45pt;width:85.05pt;height:35.3pt;z-index:252307456" strokeweight=".5pt">
            <v:stroke dashstyle="1 1" endcap="round"/>
            <v:textbox>
              <w:txbxContent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2"/>
                    </w:rPr>
                  </w:pPr>
                  <w:r>
                    <w:rPr>
                      <w:rFonts w:ascii="HGP教科書体" w:eastAsia="HGP教科書体" w:hint="eastAsia"/>
                      <w:sz w:val="22"/>
                    </w:rPr>
                    <w:t>角</w:t>
                  </w:r>
                </w:p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18"/>
                      <w:szCs w:val="18"/>
                    </w:rPr>
                    <w:t>（かど</w:t>
                  </w:r>
                  <w:r w:rsidRPr="00177E2C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34" type="#_x0000_t202" style="position:absolute;left:0;text-align:left;margin-left:84.35pt;margin-top:9.45pt;width:85.05pt;height:35.3pt;z-index:252306432" strokeweight=".5pt">
            <v:stroke dashstyle="1 1" endcap="round"/>
            <v:textbox>
              <w:txbxContent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2"/>
                    </w:rPr>
                  </w:pPr>
                  <w:r>
                    <w:rPr>
                      <w:rFonts w:ascii="HGP教科書体" w:eastAsia="HGP教科書体" w:hint="eastAsia"/>
                      <w:sz w:val="22"/>
                    </w:rPr>
                    <w:t>シートベルト</w:t>
                  </w:r>
                </w:p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18"/>
                      <w:szCs w:val="18"/>
                    </w:rPr>
                    <w:t>（しーとべると</w:t>
                  </w:r>
                  <w:r w:rsidRPr="00177E2C">
                    <w:rPr>
                      <w:rFonts w:ascii="HGP教科書体" w:eastAsia="HGP教科書体" w:hint="eastAsia"/>
                      <w:sz w:val="20"/>
                      <w:szCs w:val="20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29" type="#_x0000_t202" style="position:absolute;left:0;text-align:left;margin-left:-4.9pt;margin-top:9.45pt;width:85.05pt;height:35.3pt;z-index:252301312" strokeweight=".5pt">
            <v:stroke dashstyle="1 1" endcap="round"/>
            <v:textbox>
              <w:txbxContent>
                <w:p w:rsidR="00F374A1" w:rsidRPr="00177E2C" w:rsidRDefault="00F374A1" w:rsidP="00177E2C">
                  <w:pPr>
                    <w:spacing w:line="0" w:lineRule="atLeast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ハンドル</w:t>
                  </w:r>
                </w:p>
                <w:p w:rsidR="00F374A1" w:rsidRPr="00177E2C" w:rsidRDefault="00F374A1" w:rsidP="00177E2C">
                  <w:pPr>
                    <w:spacing w:line="0" w:lineRule="atLeast"/>
                    <w:ind w:firstLineChars="100" w:firstLine="200"/>
                    <w:jc w:val="center"/>
                    <w:rPr>
                      <w:rFonts w:ascii="HGP教科書体" w:eastAsia="HGP教科書体"/>
                      <w:sz w:val="20"/>
                      <w:szCs w:val="20"/>
                    </w:rPr>
                  </w:pPr>
                  <w:r>
                    <w:rPr>
                      <w:rFonts w:ascii="HGP教科書体" w:eastAsia="HGP教科書体" w:hint="eastAsia"/>
                      <w:sz w:val="20"/>
                      <w:szCs w:val="20"/>
                    </w:rPr>
                    <w:t>（はんどる）</w:t>
                  </w:r>
                </w:p>
              </w:txbxContent>
            </v:textbox>
          </v:shape>
        </w:pict>
      </w:r>
    </w:p>
    <w:p w:rsidR="00122B0C" w:rsidRDefault="00122B0C" w:rsidP="00122B0C"/>
    <w:p w:rsidR="00122B0C" w:rsidRPr="00B905C2" w:rsidRDefault="00122B0C" w:rsidP="00122B0C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</w:p>
    <w:p w:rsidR="00B07AAF" w:rsidRDefault="00B07AAF" w:rsidP="00122B0C"/>
    <w:p w:rsidR="00B07AAF" w:rsidRDefault="00B07AAF" w:rsidP="00122B0C"/>
    <w:p w:rsidR="009146AF" w:rsidRDefault="009146AF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>
        <w:rPr>
          <w:rFonts w:ascii="HGP教科書体" w:eastAsia="HGP教科書体" w:hAnsi="ＭＳ ゴシック" w:hint="eastAsia"/>
          <w:sz w:val="28"/>
          <w:szCs w:val="28"/>
        </w:rPr>
        <w:t>・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運賃（うんちん）</w:t>
      </w:r>
      <w:r>
        <w:rPr>
          <w:rFonts w:ascii="HGP教科書体" w:eastAsia="HGP教科書体" w:hAnsi="ＭＳ ゴシック" w:hint="eastAsia"/>
          <w:sz w:val="28"/>
          <w:szCs w:val="28"/>
        </w:rPr>
        <w:t xml:space="preserve">　　　　　　　　　　 　　　　 </w:t>
      </w:r>
      <w:r w:rsidR="00007132" w:rsidRPr="009146AF">
        <w:rPr>
          <w:rFonts w:ascii="HGP教科書体" w:eastAsia="HGP教科書体" w:hAnsi="ＭＳ ゴシック" w:hint="eastAsia"/>
          <w:sz w:val="28"/>
          <w:szCs w:val="28"/>
        </w:rPr>
        <w:t>・</w:t>
      </w:r>
      <w:r>
        <w:rPr>
          <w:rFonts w:ascii="HGP教科書体" w:eastAsia="HGP教科書体" w:hAnsi="ＭＳ ゴシック" w:hint="eastAsia"/>
          <w:sz w:val="28"/>
          <w:szCs w:val="28"/>
        </w:rPr>
        <w:t>料金（りょうきん）</w:t>
      </w:r>
    </w:p>
    <w:p w:rsidR="00122B0C" w:rsidRPr="009146AF" w:rsidRDefault="00007132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9146AF">
        <w:rPr>
          <w:rFonts w:ascii="HGP教科書体" w:eastAsia="HGP教科書体" w:hAnsi="ＭＳ ゴシック" w:hint="eastAsia"/>
          <w:sz w:val="28"/>
          <w:szCs w:val="28"/>
        </w:rPr>
        <w:t>・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おつり</w:t>
      </w:r>
      <w:r w:rsidR="009146AF">
        <w:rPr>
          <w:rFonts w:ascii="HGP教科書体" w:eastAsia="HGP教科書体" w:hAnsi="ＭＳ ゴシック" w:hint="eastAsia"/>
          <w:sz w:val="28"/>
          <w:szCs w:val="28"/>
        </w:rPr>
        <w:t xml:space="preserve">　　　　　　　　　　　　　　　　　　　　　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・釣り銭（つりせん）</w:t>
      </w:r>
    </w:p>
    <w:p w:rsidR="009146AF" w:rsidRDefault="00007132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9146AF">
        <w:rPr>
          <w:rFonts w:ascii="HGP教科書体" w:eastAsia="HGP教科書体" w:hAnsi="ＭＳ ゴシック" w:hint="eastAsia"/>
          <w:sz w:val="28"/>
          <w:szCs w:val="28"/>
        </w:rPr>
        <w:t>・</w:t>
      </w:r>
      <w:r w:rsidR="00E91457" w:rsidRPr="009146AF">
        <w:rPr>
          <w:rFonts w:ascii="HGP教科書体" w:eastAsia="HGP教科書体" w:hAnsi="ＭＳ ゴシック" w:hint="eastAsia"/>
          <w:sz w:val="28"/>
          <w:szCs w:val="28"/>
        </w:rPr>
        <w:t xml:space="preserve">行き先（いきさき）　　</w:t>
      </w:r>
      <w:r w:rsidRPr="009146AF">
        <w:rPr>
          <w:rFonts w:ascii="HGP教科書体" w:eastAsia="HGP教科書体" w:hAnsi="ＭＳ ゴシック" w:hint="eastAsia"/>
          <w:sz w:val="28"/>
          <w:szCs w:val="28"/>
        </w:rPr>
        <w:t xml:space="preserve">　　　　　　</w:t>
      </w:r>
      <w:r w:rsidR="009146AF">
        <w:rPr>
          <w:rFonts w:ascii="HGP教科書体" w:eastAsia="HGP教科書体" w:hAnsi="ＭＳ ゴシック" w:hint="eastAsia"/>
          <w:sz w:val="28"/>
          <w:szCs w:val="28"/>
        </w:rPr>
        <w:t xml:space="preserve">  　　　　　</w:t>
      </w:r>
      <w:r w:rsidRPr="009146AF">
        <w:rPr>
          <w:rFonts w:ascii="HGP教科書体" w:eastAsia="HGP教科書体" w:hAnsi="ＭＳ ゴシック" w:hint="eastAsia"/>
          <w:sz w:val="28"/>
          <w:szCs w:val="28"/>
        </w:rPr>
        <w:t>・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目的地（もくてきち）</w:t>
      </w:r>
    </w:p>
    <w:p w:rsidR="00E91457" w:rsidRPr="009146AF" w:rsidRDefault="00007132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9146AF">
        <w:rPr>
          <w:rFonts w:ascii="HGP教科書体" w:eastAsia="HGP教科書体" w:hAnsi="ＭＳ ゴシック" w:hint="eastAsia"/>
          <w:sz w:val="28"/>
          <w:szCs w:val="28"/>
        </w:rPr>
        <w:t>・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 xml:space="preserve">一方通行（いっぽうつうこう）　</w:t>
      </w:r>
      <w:r w:rsidRPr="009146AF">
        <w:rPr>
          <w:rFonts w:ascii="HGP教科書体" w:eastAsia="HGP教科書体" w:hAnsi="ＭＳ ゴシック" w:hint="eastAsia"/>
          <w:sz w:val="28"/>
          <w:szCs w:val="28"/>
        </w:rPr>
        <w:t xml:space="preserve">　　</w:t>
      </w:r>
      <w:r w:rsidR="009146AF">
        <w:rPr>
          <w:rFonts w:ascii="HGP教科書体" w:eastAsia="HGP教科書体" w:hAnsi="ＭＳ ゴシック" w:hint="eastAsia"/>
          <w:sz w:val="28"/>
          <w:szCs w:val="28"/>
        </w:rPr>
        <w:t xml:space="preserve"> 　　    </w:t>
      </w:r>
      <w:r w:rsidRPr="009146AF">
        <w:rPr>
          <w:rFonts w:ascii="HGP教科書体" w:eastAsia="HGP教科書体" w:hAnsi="ＭＳ ゴシック" w:hint="eastAsia"/>
          <w:sz w:val="28"/>
          <w:szCs w:val="28"/>
        </w:rPr>
        <w:t>・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進入禁止（</w:t>
      </w:r>
      <w:r w:rsidR="009146AF">
        <w:rPr>
          <w:rFonts w:ascii="HGP教科書体" w:eastAsia="HGP教科書体" w:hAnsi="ＭＳ ゴシック" w:hint="eastAsia"/>
          <w:sz w:val="28"/>
          <w:szCs w:val="28"/>
        </w:rPr>
        <w:t>しんにゅうきんし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 xml:space="preserve">）　</w:t>
      </w:r>
    </w:p>
    <w:p w:rsidR="00122B0C" w:rsidRPr="009146AF" w:rsidRDefault="00007132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9146AF">
        <w:rPr>
          <w:rFonts w:ascii="HGP教科書体" w:eastAsia="HGP教科書体" w:hAnsi="ＭＳ ゴシック" w:hint="eastAsia"/>
          <w:sz w:val="28"/>
          <w:szCs w:val="28"/>
        </w:rPr>
        <w:t>・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右折（うせつ）</w:t>
      </w:r>
      <w:r w:rsidRPr="009146AF">
        <w:rPr>
          <w:rFonts w:ascii="HGP教科書体" w:eastAsia="HGP教科書体" w:hAnsi="ＭＳ ゴシック" w:hint="eastAsia"/>
          <w:sz w:val="28"/>
          <w:szCs w:val="28"/>
        </w:rPr>
        <w:t xml:space="preserve">　　　　　　　　　　</w:t>
      </w:r>
      <w:r w:rsidR="009146AF">
        <w:rPr>
          <w:rFonts w:ascii="HGP教科書体" w:eastAsia="HGP教科書体" w:hAnsi="ＭＳ ゴシック" w:hint="eastAsia"/>
          <w:sz w:val="28"/>
          <w:szCs w:val="28"/>
        </w:rPr>
        <w:t xml:space="preserve">  　　　　　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・左折（させつ）</w:t>
      </w:r>
    </w:p>
    <w:p w:rsidR="00007132" w:rsidRDefault="00007132" w:rsidP="009146AF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  <w:r w:rsidRPr="009146AF">
        <w:rPr>
          <w:rFonts w:ascii="HGP教科書体" w:eastAsia="HGP教科書体" w:hAnsi="ＭＳ ゴシック" w:hint="eastAsia"/>
          <w:sz w:val="28"/>
          <w:szCs w:val="28"/>
        </w:rPr>
        <w:t>・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右/</w:t>
      </w:r>
      <w:r w:rsidR="009146AF">
        <w:rPr>
          <w:rFonts w:ascii="HGP教科書体" w:eastAsia="HGP教科書体" w:hAnsi="ＭＳ ゴシック" w:hint="eastAsia"/>
          <w:sz w:val="28"/>
          <w:szCs w:val="28"/>
        </w:rPr>
        <w:t xml:space="preserve">左に　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曲がる（みぎ/ひだりに　まがる）</w:t>
      </w:r>
      <w:r w:rsidR="00122B0C" w:rsidRPr="00E91457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:rsidR="00122B0C" w:rsidRDefault="00007132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r w:rsidRPr="009146AF">
        <w:rPr>
          <w:rFonts w:ascii="HGP教科書体" w:eastAsia="HGP教科書体" w:hAnsi="ＭＳ ゴシック" w:hint="eastAsia"/>
          <w:sz w:val="28"/>
          <w:szCs w:val="28"/>
        </w:rPr>
        <w:t>・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角を</w:t>
      </w:r>
      <w:r w:rsidR="009146AF">
        <w:rPr>
          <w:rFonts w:ascii="HGP教科書体" w:eastAsia="HGP教科書体" w:hAnsi="ＭＳ ゴシック" w:hint="eastAsia"/>
          <w:sz w:val="28"/>
          <w:szCs w:val="28"/>
        </w:rPr>
        <w:t xml:space="preserve">　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曲がる（かどを　まがる）</w:t>
      </w:r>
      <w:r w:rsidRPr="009146AF">
        <w:rPr>
          <w:rFonts w:ascii="HGP教科書体" w:eastAsia="HGP教科書体" w:hAnsi="ＭＳ ゴシック" w:hint="eastAsia"/>
          <w:sz w:val="28"/>
          <w:szCs w:val="28"/>
        </w:rPr>
        <w:t xml:space="preserve">　　</w:t>
      </w:r>
      <w:r w:rsidR="009146AF">
        <w:rPr>
          <w:rFonts w:ascii="HGP教科書体" w:eastAsia="HGP教科書体" w:hAnsi="ＭＳ ゴシック" w:hint="eastAsia"/>
          <w:sz w:val="28"/>
          <w:szCs w:val="28"/>
        </w:rPr>
        <w:t xml:space="preserve">　　　　　　</w:t>
      </w:r>
      <w:r w:rsidRPr="009146AF">
        <w:rPr>
          <w:rFonts w:ascii="HGP教科書体" w:eastAsia="HGP教科書体" w:hAnsi="ＭＳ ゴシック" w:hint="eastAsia"/>
          <w:sz w:val="28"/>
          <w:szCs w:val="28"/>
        </w:rPr>
        <w:t>・</w:t>
      </w:r>
      <w:r w:rsidR="00122B0C" w:rsidRPr="009146AF">
        <w:rPr>
          <w:rFonts w:ascii="HGP教科書体" w:eastAsia="HGP教科書体" w:hAnsi="ＭＳ ゴシック" w:hint="eastAsia"/>
          <w:sz w:val="28"/>
          <w:szCs w:val="28"/>
        </w:rPr>
        <w:t>まっすぐ　いく</w:t>
      </w:r>
    </w:p>
    <w:p w:rsidR="00B07AAF" w:rsidRDefault="00B07AAF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</w:p>
    <w:p w:rsidR="00B07AAF" w:rsidRDefault="00B07AAF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</w:p>
    <w:p w:rsidR="00F374A1" w:rsidRDefault="00F374A1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</w:p>
    <w:p w:rsidR="00F374A1" w:rsidRDefault="00F374A1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</w:p>
    <w:p w:rsidR="00F374A1" w:rsidRDefault="00F374A1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</w:p>
    <w:p w:rsidR="00B07AAF" w:rsidRDefault="00B07AAF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</w:p>
    <w:p w:rsidR="00B07AAF" w:rsidRPr="00923DFE" w:rsidRDefault="00923DFE" w:rsidP="00F374A1">
      <w:pPr>
        <w:rPr>
          <w:rFonts w:ascii="HGP教科書体" w:eastAsia="HGP教科書体"/>
          <w:sz w:val="20"/>
          <w:szCs w:val="20"/>
        </w:rPr>
      </w:pPr>
      <w:r w:rsidRPr="00923DFE">
        <w:rPr>
          <w:rFonts w:ascii="HGP教科書体" w:eastAsia="HGP教科書体" w:hint="eastAsia"/>
          <w:sz w:val="20"/>
          <w:szCs w:val="20"/>
        </w:rPr>
        <w:t>※みんなの教材サイト</w:t>
      </w:r>
      <w:r w:rsidR="00F374A1" w:rsidRPr="00923DFE">
        <w:rPr>
          <w:rFonts w:ascii="HGP教科書体" w:eastAsia="HGP教科書体" w:hint="eastAsia"/>
          <w:sz w:val="20"/>
          <w:szCs w:val="20"/>
        </w:rPr>
        <w:t xml:space="preserve">　https://minnanokyozai.jp/kyozai/illustration/list/ja/render.do</w:t>
      </w:r>
    </w:p>
    <w:p w:rsidR="00B07AAF" w:rsidRPr="00F374A1" w:rsidRDefault="00B07AAF" w:rsidP="009146AF">
      <w:pPr>
        <w:spacing w:line="0" w:lineRule="atLeast"/>
        <w:rPr>
          <w:rFonts w:ascii="HGP教科書体" w:eastAsia="HGP教科書体" w:hAnsi="ＭＳ ゴシック"/>
          <w:sz w:val="28"/>
          <w:szCs w:val="28"/>
        </w:rPr>
      </w:pPr>
      <w:bookmarkStart w:id="0" w:name="_GoBack"/>
      <w:bookmarkEnd w:id="0"/>
    </w:p>
    <w:sectPr w:rsidR="00B07AAF" w:rsidRPr="00F374A1" w:rsidSect="00A05F68">
      <w:footerReference w:type="default" r:id="rId22"/>
      <w:pgSz w:w="11906" w:h="16838" w:code="9"/>
      <w:pgMar w:top="1985" w:right="1701" w:bottom="1701" w:left="1701" w:header="851" w:footer="992" w:gutter="0"/>
      <w:pgNumType w:start="42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4A1" w:rsidRDefault="00F374A1" w:rsidP="008E1DE8">
      <w:r>
        <w:separator/>
      </w:r>
    </w:p>
  </w:endnote>
  <w:endnote w:type="continuationSeparator" w:id="0">
    <w:p w:rsidR="00F374A1" w:rsidRDefault="00F374A1" w:rsidP="008E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">
    <w:altName w:val="fsイラスト94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tima LT Std Demi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HGP教科書体">
    <w:altName w:val="ＭＳ 明朝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133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F374A1" w:rsidRDefault="00F374A1">
        <w:pPr>
          <w:pStyle w:val="a7"/>
          <w:jc w:val="center"/>
        </w:pPr>
      </w:p>
      <w:p w:rsidR="00F374A1" w:rsidRPr="009D0463" w:rsidRDefault="00982CE4">
        <w:pPr>
          <w:pStyle w:val="a7"/>
          <w:jc w:val="center"/>
          <w:rPr>
            <w:sz w:val="18"/>
            <w:szCs w:val="18"/>
          </w:rPr>
        </w:pPr>
        <w:r w:rsidRPr="009D0463">
          <w:rPr>
            <w:sz w:val="18"/>
            <w:szCs w:val="18"/>
          </w:rPr>
          <w:fldChar w:fldCharType="begin"/>
        </w:r>
        <w:r w:rsidR="00F374A1" w:rsidRPr="009D0463">
          <w:rPr>
            <w:sz w:val="18"/>
            <w:szCs w:val="18"/>
          </w:rPr>
          <w:instrText xml:space="preserve"> PAGE   \* MERGEFORMAT </w:instrText>
        </w:r>
        <w:r w:rsidRPr="009D0463">
          <w:rPr>
            <w:sz w:val="18"/>
            <w:szCs w:val="18"/>
          </w:rPr>
          <w:fldChar w:fldCharType="separate"/>
        </w:r>
        <w:r w:rsidR="00A05F68" w:rsidRPr="00A05F68">
          <w:rPr>
            <w:noProof/>
            <w:sz w:val="18"/>
            <w:szCs w:val="18"/>
            <w:lang w:val="ja-JP"/>
          </w:rPr>
          <w:t>42</w:t>
        </w:r>
        <w:r w:rsidRPr="009D0463">
          <w:rPr>
            <w:sz w:val="18"/>
            <w:szCs w:val="18"/>
          </w:rPr>
          <w:fldChar w:fldCharType="end"/>
        </w:r>
      </w:p>
    </w:sdtContent>
  </w:sdt>
  <w:p w:rsidR="00F374A1" w:rsidRDefault="00F374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4A1" w:rsidRDefault="00F374A1" w:rsidP="008E1DE8">
      <w:r>
        <w:separator/>
      </w:r>
    </w:p>
  </w:footnote>
  <w:footnote w:type="continuationSeparator" w:id="0">
    <w:p w:rsidR="00F374A1" w:rsidRDefault="00F374A1" w:rsidP="008E1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lvl w:ilvl="0">
      <w:start w:val="1"/>
      <w:numFmt w:val="decimalFullWidth"/>
      <w:suff w:val="nothing"/>
      <w:lvlText w:val="%1）"/>
      <w:lvlJc w:val="left"/>
    </w:lvl>
  </w:abstractNum>
  <w:abstractNum w:abstractNumId="1">
    <w:nsid w:val="00000002"/>
    <w:multiLevelType w:val="multilevel"/>
    <w:tmpl w:val="00000002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0000003"/>
    <w:multiLevelType w:val="multilevel"/>
    <w:tmpl w:val="00000003"/>
    <w:lvl w:ilvl="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0000005"/>
    <w:multiLevelType w:val="singleLevel"/>
    <w:tmpl w:val="00000005"/>
    <w:lvl w:ilvl="0">
      <w:start w:val="1"/>
      <w:numFmt w:val="decimalFullWidth"/>
      <w:suff w:val="nothing"/>
      <w:lvlText w:val="%1．"/>
      <w:lvlJc w:val="left"/>
    </w:lvl>
  </w:abstractNum>
  <w:abstractNum w:abstractNumId="4">
    <w:nsid w:val="048A5BF4"/>
    <w:multiLevelType w:val="hybridMultilevel"/>
    <w:tmpl w:val="76DAFF9E"/>
    <w:lvl w:ilvl="0" w:tplc="A0520B42">
      <w:start w:val="1"/>
      <w:numFmt w:val="bullet"/>
      <w:lvlText w:val="○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Times New Roman" w:hint="eastAsia"/>
      </w:rPr>
    </w:lvl>
    <w:lvl w:ilvl="1" w:tplc="E606FE3E">
      <w:start w:val="1"/>
      <w:numFmt w:val="bullet"/>
      <w:lvlText w:val="・"/>
      <w:lvlJc w:val="left"/>
      <w:pPr>
        <w:tabs>
          <w:tab w:val="num" w:pos="1335"/>
        </w:tabs>
        <w:ind w:left="1335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5">
    <w:nsid w:val="0B6429FF"/>
    <w:multiLevelType w:val="hybridMultilevel"/>
    <w:tmpl w:val="F9CE1C78"/>
    <w:lvl w:ilvl="0" w:tplc="9CE6BB6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0BAF7AD4"/>
    <w:multiLevelType w:val="hybridMultilevel"/>
    <w:tmpl w:val="EAF2E49C"/>
    <w:lvl w:ilvl="0" w:tplc="A8C8AD5A">
      <w:start w:val="3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DCC0406"/>
    <w:multiLevelType w:val="hybridMultilevel"/>
    <w:tmpl w:val="1888A246"/>
    <w:lvl w:ilvl="0" w:tplc="C83C23CE">
      <w:start w:val="1"/>
      <w:numFmt w:val="decimalEnclosedCircle"/>
      <w:lvlText w:val="%1"/>
      <w:lvlJc w:val="left"/>
      <w:pPr>
        <w:ind w:left="60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8">
    <w:nsid w:val="0F392994"/>
    <w:multiLevelType w:val="hybridMultilevel"/>
    <w:tmpl w:val="B2AC0988"/>
    <w:lvl w:ilvl="0" w:tplc="1C74EEDE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07624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0872C33"/>
    <w:multiLevelType w:val="hybridMultilevel"/>
    <w:tmpl w:val="12AA512E"/>
    <w:lvl w:ilvl="0" w:tplc="25DCC9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5E808C2"/>
    <w:multiLevelType w:val="hybridMultilevel"/>
    <w:tmpl w:val="58DC8C7C"/>
    <w:lvl w:ilvl="0" w:tplc="31BC8366">
      <w:start w:val="2"/>
      <w:numFmt w:val="bullet"/>
      <w:lvlText w:val="-"/>
      <w:lvlJc w:val="left"/>
      <w:pPr>
        <w:ind w:left="724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4" w:hanging="420"/>
      </w:pPr>
      <w:rPr>
        <w:rFonts w:ascii="Wingdings" w:hAnsi="Wingdings" w:hint="default"/>
      </w:rPr>
    </w:lvl>
  </w:abstractNum>
  <w:abstractNum w:abstractNumId="11">
    <w:nsid w:val="171535B4"/>
    <w:multiLevelType w:val="hybridMultilevel"/>
    <w:tmpl w:val="81C62668"/>
    <w:lvl w:ilvl="0" w:tplc="01EAB2D0">
      <w:start w:val="4"/>
      <w:numFmt w:val="bullet"/>
      <w:lvlText w:val="※"/>
      <w:lvlJc w:val="left"/>
      <w:pPr>
        <w:tabs>
          <w:tab w:val="num" w:pos="765"/>
        </w:tabs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5"/>
        </w:tabs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5"/>
        </w:tabs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5"/>
        </w:tabs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5"/>
        </w:tabs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5"/>
        </w:tabs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5"/>
        </w:tabs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5"/>
        </w:tabs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5"/>
        </w:tabs>
        <w:ind w:left="4185" w:hanging="420"/>
      </w:pPr>
      <w:rPr>
        <w:rFonts w:ascii="Wingdings" w:hAnsi="Wingdings" w:hint="default"/>
      </w:rPr>
    </w:lvl>
  </w:abstractNum>
  <w:abstractNum w:abstractNumId="12">
    <w:nsid w:val="17AE171E"/>
    <w:multiLevelType w:val="hybridMultilevel"/>
    <w:tmpl w:val="C6C278F2"/>
    <w:lvl w:ilvl="0" w:tplc="CB7E51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13">
    <w:nsid w:val="20DE2051"/>
    <w:multiLevelType w:val="hybridMultilevel"/>
    <w:tmpl w:val="715EA8B2"/>
    <w:lvl w:ilvl="0" w:tplc="C8D8B9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2BB1935"/>
    <w:multiLevelType w:val="hybridMultilevel"/>
    <w:tmpl w:val="28E8B0E8"/>
    <w:lvl w:ilvl="0" w:tplc="12A0EB80">
      <w:numFmt w:val="bullet"/>
      <w:lvlText w:val="☆"/>
      <w:lvlJc w:val="left"/>
      <w:pPr>
        <w:tabs>
          <w:tab w:val="num" w:pos="466"/>
        </w:tabs>
        <w:ind w:left="46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6"/>
        </w:tabs>
        <w:ind w:left="9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6"/>
        </w:tabs>
        <w:ind w:left="13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6"/>
        </w:tabs>
        <w:ind w:left="17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6"/>
        </w:tabs>
        <w:ind w:left="22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6"/>
        </w:tabs>
        <w:ind w:left="26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6"/>
        </w:tabs>
        <w:ind w:left="30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6"/>
        </w:tabs>
        <w:ind w:left="34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6"/>
        </w:tabs>
        <w:ind w:left="3886" w:hanging="420"/>
      </w:pPr>
      <w:rPr>
        <w:rFonts w:ascii="Wingdings" w:hAnsi="Wingdings" w:hint="default"/>
      </w:rPr>
    </w:lvl>
  </w:abstractNum>
  <w:abstractNum w:abstractNumId="15">
    <w:nsid w:val="258B7200"/>
    <w:multiLevelType w:val="multilevel"/>
    <w:tmpl w:val="00000000"/>
    <w:lvl w:ilvl="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2D636430"/>
    <w:multiLevelType w:val="hybridMultilevel"/>
    <w:tmpl w:val="1F4E5F32"/>
    <w:lvl w:ilvl="0" w:tplc="EDAC92E0">
      <w:start w:val="1"/>
      <w:numFmt w:val="decimalEnclosedCircle"/>
      <w:lvlText w:val="%1"/>
      <w:lvlJc w:val="left"/>
      <w:pPr>
        <w:ind w:left="48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1" w:hanging="420"/>
      </w:pPr>
    </w:lvl>
    <w:lvl w:ilvl="3" w:tplc="0409000F" w:tentative="1">
      <w:start w:val="1"/>
      <w:numFmt w:val="decimal"/>
      <w:lvlText w:val="%4."/>
      <w:lvlJc w:val="left"/>
      <w:pPr>
        <w:ind w:left="1801" w:hanging="420"/>
      </w:pPr>
    </w:lvl>
    <w:lvl w:ilvl="4" w:tplc="04090017" w:tentative="1">
      <w:start w:val="1"/>
      <w:numFmt w:val="aiueoFullWidth"/>
      <w:lvlText w:val="(%5)"/>
      <w:lvlJc w:val="left"/>
      <w:pPr>
        <w:ind w:left="2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1" w:hanging="420"/>
      </w:pPr>
    </w:lvl>
    <w:lvl w:ilvl="6" w:tplc="0409000F" w:tentative="1">
      <w:start w:val="1"/>
      <w:numFmt w:val="decimal"/>
      <w:lvlText w:val="%7."/>
      <w:lvlJc w:val="left"/>
      <w:pPr>
        <w:ind w:left="3061" w:hanging="420"/>
      </w:pPr>
    </w:lvl>
    <w:lvl w:ilvl="7" w:tplc="04090017" w:tentative="1">
      <w:start w:val="1"/>
      <w:numFmt w:val="aiueoFullWidth"/>
      <w:lvlText w:val="(%8)"/>
      <w:lvlJc w:val="left"/>
      <w:pPr>
        <w:ind w:left="3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1" w:hanging="420"/>
      </w:pPr>
    </w:lvl>
  </w:abstractNum>
  <w:abstractNum w:abstractNumId="17">
    <w:nsid w:val="2DCF0B69"/>
    <w:multiLevelType w:val="hybridMultilevel"/>
    <w:tmpl w:val="A1AA6D88"/>
    <w:lvl w:ilvl="0" w:tplc="D898FD4A">
      <w:start w:val="1"/>
      <w:numFmt w:val="lowerLetter"/>
      <w:lvlText w:val="(%1)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"/>
        </w:tabs>
        <w:ind w:left="2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693"/>
        </w:tabs>
        <w:ind w:left="6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13"/>
        </w:tabs>
        <w:ind w:left="11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33"/>
        </w:tabs>
        <w:ind w:left="15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53"/>
        </w:tabs>
        <w:ind w:left="19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373"/>
        </w:tabs>
        <w:ind w:left="23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793"/>
        </w:tabs>
        <w:ind w:left="27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13"/>
        </w:tabs>
        <w:ind w:left="3213" w:hanging="420"/>
      </w:pPr>
    </w:lvl>
  </w:abstractNum>
  <w:abstractNum w:abstractNumId="18">
    <w:nsid w:val="327315CD"/>
    <w:multiLevelType w:val="hybridMultilevel"/>
    <w:tmpl w:val="EB7A2B6C"/>
    <w:lvl w:ilvl="0" w:tplc="75CEE6FC">
      <w:start w:val="2"/>
      <w:numFmt w:val="decimalEnclosedCircle"/>
      <w:lvlText w:val="%1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19">
    <w:nsid w:val="32EF4009"/>
    <w:multiLevelType w:val="hybridMultilevel"/>
    <w:tmpl w:val="101A128A"/>
    <w:lvl w:ilvl="0" w:tplc="14BE2C5C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>
    <w:nsid w:val="34665D90"/>
    <w:multiLevelType w:val="hybridMultilevel"/>
    <w:tmpl w:val="F27E95F8"/>
    <w:lvl w:ilvl="0" w:tplc="98047444">
      <w:start w:val="1"/>
      <w:numFmt w:val="decimalEnclosedCircle"/>
      <w:lvlText w:val="%1"/>
      <w:lvlJc w:val="left"/>
      <w:pPr>
        <w:ind w:left="60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3" w:hanging="420"/>
      </w:pPr>
    </w:lvl>
    <w:lvl w:ilvl="3" w:tplc="0409000F" w:tentative="1">
      <w:start w:val="1"/>
      <w:numFmt w:val="decimal"/>
      <w:lvlText w:val="%4."/>
      <w:lvlJc w:val="left"/>
      <w:pPr>
        <w:ind w:left="1923" w:hanging="420"/>
      </w:pPr>
    </w:lvl>
    <w:lvl w:ilvl="4" w:tplc="04090017" w:tentative="1">
      <w:start w:val="1"/>
      <w:numFmt w:val="aiueoFullWidth"/>
      <w:lvlText w:val="(%5)"/>
      <w:lvlJc w:val="left"/>
      <w:pPr>
        <w:ind w:left="23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3" w:hanging="420"/>
      </w:pPr>
    </w:lvl>
    <w:lvl w:ilvl="6" w:tplc="0409000F" w:tentative="1">
      <w:start w:val="1"/>
      <w:numFmt w:val="decimal"/>
      <w:lvlText w:val="%7."/>
      <w:lvlJc w:val="left"/>
      <w:pPr>
        <w:ind w:left="3183" w:hanging="420"/>
      </w:pPr>
    </w:lvl>
    <w:lvl w:ilvl="7" w:tplc="04090017" w:tentative="1">
      <w:start w:val="1"/>
      <w:numFmt w:val="aiueoFullWidth"/>
      <w:lvlText w:val="(%8)"/>
      <w:lvlJc w:val="left"/>
      <w:pPr>
        <w:ind w:left="36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3" w:hanging="420"/>
      </w:pPr>
    </w:lvl>
  </w:abstractNum>
  <w:abstractNum w:abstractNumId="21">
    <w:nsid w:val="3AB56412"/>
    <w:multiLevelType w:val="hybridMultilevel"/>
    <w:tmpl w:val="9968B1DC"/>
    <w:lvl w:ilvl="0" w:tplc="9E2201B4">
      <w:start w:val="3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3F84796B"/>
    <w:multiLevelType w:val="hybridMultilevel"/>
    <w:tmpl w:val="A4387A0C"/>
    <w:lvl w:ilvl="0" w:tplc="D1FA2396">
      <w:start w:val="1"/>
      <w:numFmt w:val="decimalFullWidth"/>
      <w:lvlText w:val="%1．"/>
      <w:lvlJc w:val="left"/>
      <w:pPr>
        <w:tabs>
          <w:tab w:val="num" w:pos="825"/>
        </w:tabs>
        <w:ind w:left="82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>
    <w:nsid w:val="42B728AF"/>
    <w:multiLevelType w:val="hybridMultilevel"/>
    <w:tmpl w:val="16A4D82A"/>
    <w:lvl w:ilvl="0" w:tplc="105C066E">
      <w:start w:val="4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>
    <w:nsid w:val="46696A58"/>
    <w:multiLevelType w:val="hybridMultilevel"/>
    <w:tmpl w:val="2FE0322E"/>
    <w:lvl w:ilvl="0" w:tplc="6C02EE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480B1778"/>
    <w:multiLevelType w:val="hybridMultilevel"/>
    <w:tmpl w:val="067861C8"/>
    <w:lvl w:ilvl="0" w:tplc="E3885B6E">
      <w:start w:val="1"/>
      <w:numFmt w:val="bullet"/>
      <w:lvlText w:val="・"/>
      <w:lvlJc w:val="left"/>
      <w:pPr>
        <w:tabs>
          <w:tab w:val="num" w:pos="922"/>
        </w:tabs>
        <w:ind w:left="9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2"/>
        </w:tabs>
        <w:ind w:left="4342" w:hanging="420"/>
      </w:pPr>
      <w:rPr>
        <w:rFonts w:ascii="Wingdings" w:hAnsi="Wingdings" w:hint="default"/>
      </w:rPr>
    </w:lvl>
  </w:abstractNum>
  <w:abstractNum w:abstractNumId="26">
    <w:nsid w:val="48AC3CCD"/>
    <w:multiLevelType w:val="hybridMultilevel"/>
    <w:tmpl w:val="BEA8AF64"/>
    <w:lvl w:ilvl="0" w:tplc="256AC3DE">
      <w:start w:val="3"/>
      <w:numFmt w:val="bullet"/>
      <w:lvlText w:val="・"/>
      <w:lvlJc w:val="left"/>
      <w:pPr>
        <w:tabs>
          <w:tab w:val="num" w:pos="1213"/>
        </w:tabs>
        <w:ind w:left="1213" w:hanging="81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3"/>
        </w:tabs>
        <w:ind w:left="1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3"/>
        </w:tabs>
        <w:ind w:left="1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3"/>
        </w:tabs>
        <w:ind w:left="2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3"/>
        </w:tabs>
        <w:ind w:left="2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3"/>
        </w:tabs>
        <w:ind w:left="2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3"/>
        </w:tabs>
        <w:ind w:left="3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3"/>
        </w:tabs>
        <w:ind w:left="3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3"/>
        </w:tabs>
        <w:ind w:left="4183" w:hanging="420"/>
      </w:pPr>
      <w:rPr>
        <w:rFonts w:ascii="Wingdings" w:hAnsi="Wingdings" w:hint="default"/>
      </w:rPr>
    </w:lvl>
  </w:abstractNum>
  <w:abstractNum w:abstractNumId="27">
    <w:nsid w:val="4E671527"/>
    <w:multiLevelType w:val="hybridMultilevel"/>
    <w:tmpl w:val="EC8410FC"/>
    <w:lvl w:ilvl="0" w:tplc="57ACDBA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8">
    <w:nsid w:val="587A1AB0"/>
    <w:multiLevelType w:val="hybridMultilevel"/>
    <w:tmpl w:val="3E8027E0"/>
    <w:lvl w:ilvl="0" w:tplc="D2B062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88B02FC"/>
    <w:multiLevelType w:val="hybridMultilevel"/>
    <w:tmpl w:val="A2FE91B0"/>
    <w:lvl w:ilvl="0" w:tplc="2DFEF3AC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9D3477C"/>
    <w:multiLevelType w:val="hybridMultilevel"/>
    <w:tmpl w:val="B65EA6A0"/>
    <w:lvl w:ilvl="0" w:tplc="61D000CA">
      <w:start w:val="2"/>
      <w:numFmt w:val="bullet"/>
      <w:lvlText w:val="-"/>
      <w:lvlJc w:val="left"/>
      <w:pPr>
        <w:ind w:left="603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0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3" w:hanging="420"/>
      </w:pPr>
      <w:rPr>
        <w:rFonts w:ascii="Wingdings" w:hAnsi="Wingdings" w:hint="default"/>
      </w:rPr>
    </w:lvl>
  </w:abstractNum>
  <w:abstractNum w:abstractNumId="31">
    <w:nsid w:val="5F2021D7"/>
    <w:multiLevelType w:val="hybridMultilevel"/>
    <w:tmpl w:val="C95C7E2E"/>
    <w:lvl w:ilvl="0" w:tplc="31144D60">
      <w:start w:val="2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64CC4255"/>
    <w:multiLevelType w:val="hybridMultilevel"/>
    <w:tmpl w:val="3222D294"/>
    <w:lvl w:ilvl="0" w:tplc="8780A44A">
      <w:start w:val="1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33">
    <w:nsid w:val="6AC42151"/>
    <w:multiLevelType w:val="hybridMultilevel"/>
    <w:tmpl w:val="1F241CD0"/>
    <w:lvl w:ilvl="0" w:tplc="571C67C2">
      <w:start w:val="2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6CBE0409"/>
    <w:multiLevelType w:val="hybridMultilevel"/>
    <w:tmpl w:val="37BEC5E0"/>
    <w:lvl w:ilvl="0" w:tplc="200E052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6EAD2118"/>
    <w:multiLevelType w:val="hybridMultilevel"/>
    <w:tmpl w:val="83420D72"/>
    <w:lvl w:ilvl="0" w:tplc="A6D85DB6">
      <w:start w:val="4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6F6074D9"/>
    <w:multiLevelType w:val="hybridMultilevel"/>
    <w:tmpl w:val="A1AA6D88"/>
    <w:lvl w:ilvl="0" w:tplc="D898FD4A">
      <w:start w:val="1"/>
      <w:numFmt w:val="lowerLetter"/>
      <w:lvlText w:val="(%1)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"/>
        </w:tabs>
        <w:ind w:left="2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693"/>
        </w:tabs>
        <w:ind w:left="6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13"/>
        </w:tabs>
        <w:ind w:left="11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33"/>
        </w:tabs>
        <w:ind w:left="15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53"/>
        </w:tabs>
        <w:ind w:left="19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373"/>
        </w:tabs>
        <w:ind w:left="23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793"/>
        </w:tabs>
        <w:ind w:left="27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13"/>
        </w:tabs>
        <w:ind w:left="3213" w:hanging="420"/>
      </w:pPr>
    </w:lvl>
  </w:abstractNum>
  <w:abstractNum w:abstractNumId="37">
    <w:nsid w:val="71785750"/>
    <w:multiLevelType w:val="hybridMultilevel"/>
    <w:tmpl w:val="B900C6FA"/>
    <w:lvl w:ilvl="0" w:tplc="A0A20DD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>
    <w:nsid w:val="727C3EA0"/>
    <w:multiLevelType w:val="hybridMultilevel"/>
    <w:tmpl w:val="067E7D48"/>
    <w:lvl w:ilvl="0" w:tplc="101C7ECE">
      <w:start w:val="1"/>
      <w:numFmt w:val="bullet"/>
      <w:lvlText w:val="・"/>
      <w:lvlJc w:val="left"/>
      <w:pPr>
        <w:tabs>
          <w:tab w:val="num" w:pos="562"/>
        </w:tabs>
        <w:ind w:left="5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39">
    <w:nsid w:val="73BD5EDE"/>
    <w:multiLevelType w:val="hybridMultilevel"/>
    <w:tmpl w:val="04987D24"/>
    <w:lvl w:ilvl="0" w:tplc="01C09F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79A04C27"/>
    <w:multiLevelType w:val="hybridMultilevel"/>
    <w:tmpl w:val="958ED206"/>
    <w:lvl w:ilvl="0" w:tplc="D7509474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>
    <w:nsid w:val="7A903DC9"/>
    <w:multiLevelType w:val="hybridMultilevel"/>
    <w:tmpl w:val="7848C1B8"/>
    <w:lvl w:ilvl="0" w:tplc="A2A2A2F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7C5A6CFC"/>
    <w:multiLevelType w:val="hybridMultilevel"/>
    <w:tmpl w:val="A852D234"/>
    <w:lvl w:ilvl="0" w:tplc="B39AB162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F5A7C06"/>
    <w:multiLevelType w:val="hybridMultilevel"/>
    <w:tmpl w:val="9D6245D8"/>
    <w:lvl w:ilvl="0" w:tplc="195C3D92">
      <w:start w:val="6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3"/>
  </w:num>
  <w:num w:numId="2">
    <w:abstractNumId w:val="34"/>
  </w:num>
  <w:num w:numId="3">
    <w:abstractNumId w:val="37"/>
  </w:num>
  <w:num w:numId="4">
    <w:abstractNumId w:val="1"/>
  </w:num>
  <w:num w:numId="5">
    <w:abstractNumId w:val="3"/>
  </w:num>
  <w:num w:numId="6">
    <w:abstractNumId w:val="15"/>
  </w:num>
  <w:num w:numId="7">
    <w:abstractNumId w:val="2"/>
  </w:num>
  <w:num w:numId="8">
    <w:abstractNumId w:val="0"/>
  </w:num>
  <w:num w:numId="9">
    <w:abstractNumId w:val="13"/>
  </w:num>
  <w:num w:numId="10">
    <w:abstractNumId w:val="39"/>
  </w:num>
  <w:num w:numId="11">
    <w:abstractNumId w:val="23"/>
  </w:num>
  <w:num w:numId="12">
    <w:abstractNumId w:val="32"/>
  </w:num>
  <w:num w:numId="13">
    <w:abstractNumId w:val="6"/>
  </w:num>
  <w:num w:numId="14">
    <w:abstractNumId w:val="28"/>
  </w:num>
  <w:num w:numId="15">
    <w:abstractNumId w:val="29"/>
  </w:num>
  <w:num w:numId="16">
    <w:abstractNumId w:val="35"/>
  </w:num>
  <w:num w:numId="17">
    <w:abstractNumId w:val="36"/>
  </w:num>
  <w:num w:numId="18">
    <w:abstractNumId w:val="5"/>
  </w:num>
  <w:num w:numId="19">
    <w:abstractNumId w:val="18"/>
  </w:num>
  <w:num w:numId="20">
    <w:abstractNumId w:val="8"/>
  </w:num>
  <w:num w:numId="21">
    <w:abstractNumId w:val="26"/>
  </w:num>
  <w:num w:numId="22">
    <w:abstractNumId w:val="17"/>
  </w:num>
  <w:num w:numId="23">
    <w:abstractNumId w:val="9"/>
  </w:num>
  <w:num w:numId="24">
    <w:abstractNumId w:val="10"/>
  </w:num>
  <w:num w:numId="25">
    <w:abstractNumId w:val="30"/>
  </w:num>
  <w:num w:numId="26">
    <w:abstractNumId w:val="31"/>
  </w:num>
  <w:num w:numId="27">
    <w:abstractNumId w:val="33"/>
  </w:num>
  <w:num w:numId="28">
    <w:abstractNumId w:val="20"/>
  </w:num>
  <w:num w:numId="29">
    <w:abstractNumId w:val="16"/>
  </w:num>
  <w:num w:numId="30">
    <w:abstractNumId w:val="21"/>
  </w:num>
  <w:num w:numId="31">
    <w:abstractNumId w:val="7"/>
  </w:num>
  <w:num w:numId="32">
    <w:abstractNumId w:val="19"/>
  </w:num>
  <w:num w:numId="33">
    <w:abstractNumId w:val="38"/>
  </w:num>
  <w:num w:numId="34">
    <w:abstractNumId w:val="12"/>
  </w:num>
  <w:num w:numId="35">
    <w:abstractNumId w:val="14"/>
  </w:num>
  <w:num w:numId="36">
    <w:abstractNumId w:val="11"/>
  </w:num>
  <w:num w:numId="37">
    <w:abstractNumId w:val="27"/>
  </w:num>
  <w:num w:numId="38">
    <w:abstractNumId w:val="25"/>
  </w:num>
  <w:num w:numId="39">
    <w:abstractNumId w:val="41"/>
  </w:num>
  <w:num w:numId="40">
    <w:abstractNumId w:val="4"/>
  </w:num>
  <w:num w:numId="41">
    <w:abstractNumId w:val="40"/>
  </w:num>
  <w:num w:numId="42">
    <w:abstractNumId w:val="42"/>
  </w:num>
  <w:num w:numId="43">
    <w:abstractNumId w:val="22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dirty"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122881">
      <v:textbox inset="5.85pt,.7pt,5.85pt,.7pt"/>
      <o:colormru v:ext="edit" colors="#89ffff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9EC"/>
    <w:rsid w:val="00004550"/>
    <w:rsid w:val="00007132"/>
    <w:rsid w:val="0002666C"/>
    <w:rsid w:val="00027B2A"/>
    <w:rsid w:val="00027C8A"/>
    <w:rsid w:val="00030B0F"/>
    <w:rsid w:val="00036E86"/>
    <w:rsid w:val="00037581"/>
    <w:rsid w:val="00040790"/>
    <w:rsid w:val="000415B8"/>
    <w:rsid w:val="000444B2"/>
    <w:rsid w:val="00074450"/>
    <w:rsid w:val="00082156"/>
    <w:rsid w:val="00086F5F"/>
    <w:rsid w:val="00090088"/>
    <w:rsid w:val="0009103A"/>
    <w:rsid w:val="000953EC"/>
    <w:rsid w:val="0009775A"/>
    <w:rsid w:val="000A10B6"/>
    <w:rsid w:val="000A48DE"/>
    <w:rsid w:val="000A6658"/>
    <w:rsid w:val="000B3FDC"/>
    <w:rsid w:val="000B7DF1"/>
    <w:rsid w:val="000C65C6"/>
    <w:rsid w:val="000C6917"/>
    <w:rsid w:val="000D6405"/>
    <w:rsid w:val="000D7E4A"/>
    <w:rsid w:val="000E7125"/>
    <w:rsid w:val="000F7CB0"/>
    <w:rsid w:val="001042D5"/>
    <w:rsid w:val="001044E2"/>
    <w:rsid w:val="00114F12"/>
    <w:rsid w:val="00115328"/>
    <w:rsid w:val="001162A5"/>
    <w:rsid w:val="00120F72"/>
    <w:rsid w:val="00122B0C"/>
    <w:rsid w:val="0012717B"/>
    <w:rsid w:val="00127FA9"/>
    <w:rsid w:val="001401CE"/>
    <w:rsid w:val="00141B1D"/>
    <w:rsid w:val="00153AC3"/>
    <w:rsid w:val="001623C8"/>
    <w:rsid w:val="00171FD9"/>
    <w:rsid w:val="00172A26"/>
    <w:rsid w:val="00177E2C"/>
    <w:rsid w:val="00177FCB"/>
    <w:rsid w:val="00186745"/>
    <w:rsid w:val="00191AE1"/>
    <w:rsid w:val="001978E5"/>
    <w:rsid w:val="001B207E"/>
    <w:rsid w:val="001B2F7B"/>
    <w:rsid w:val="001D5A6B"/>
    <w:rsid w:val="001D6DF3"/>
    <w:rsid w:val="001E6A8F"/>
    <w:rsid w:val="0021168B"/>
    <w:rsid w:val="00222E10"/>
    <w:rsid w:val="00231776"/>
    <w:rsid w:val="0024047D"/>
    <w:rsid w:val="002455B3"/>
    <w:rsid w:val="002557D8"/>
    <w:rsid w:val="00256606"/>
    <w:rsid w:val="00262554"/>
    <w:rsid w:val="002712E1"/>
    <w:rsid w:val="00277707"/>
    <w:rsid w:val="00283EE1"/>
    <w:rsid w:val="00285D0B"/>
    <w:rsid w:val="0029632D"/>
    <w:rsid w:val="00297189"/>
    <w:rsid w:val="002A042C"/>
    <w:rsid w:val="002B6FEB"/>
    <w:rsid w:val="002D1C05"/>
    <w:rsid w:val="002E221C"/>
    <w:rsid w:val="002F1444"/>
    <w:rsid w:val="002F28E2"/>
    <w:rsid w:val="002F6AF5"/>
    <w:rsid w:val="00300098"/>
    <w:rsid w:val="00307113"/>
    <w:rsid w:val="0030756D"/>
    <w:rsid w:val="0033439F"/>
    <w:rsid w:val="003452AF"/>
    <w:rsid w:val="003461AE"/>
    <w:rsid w:val="00350185"/>
    <w:rsid w:val="00364A00"/>
    <w:rsid w:val="003829EC"/>
    <w:rsid w:val="0038780F"/>
    <w:rsid w:val="0039406A"/>
    <w:rsid w:val="003A2061"/>
    <w:rsid w:val="003B0FD6"/>
    <w:rsid w:val="003D774F"/>
    <w:rsid w:val="003F496A"/>
    <w:rsid w:val="00405631"/>
    <w:rsid w:val="0040577A"/>
    <w:rsid w:val="00406634"/>
    <w:rsid w:val="00407A5F"/>
    <w:rsid w:val="00410FD1"/>
    <w:rsid w:val="004266ED"/>
    <w:rsid w:val="0042702C"/>
    <w:rsid w:val="00430115"/>
    <w:rsid w:val="0043570B"/>
    <w:rsid w:val="0044118B"/>
    <w:rsid w:val="004436C9"/>
    <w:rsid w:val="00445FA7"/>
    <w:rsid w:val="00451871"/>
    <w:rsid w:val="004549EC"/>
    <w:rsid w:val="00475376"/>
    <w:rsid w:val="00491E5A"/>
    <w:rsid w:val="00497922"/>
    <w:rsid w:val="004A27B1"/>
    <w:rsid w:val="004A59E1"/>
    <w:rsid w:val="004A6986"/>
    <w:rsid w:val="004B0B13"/>
    <w:rsid w:val="004C16BA"/>
    <w:rsid w:val="004D551D"/>
    <w:rsid w:val="004D627B"/>
    <w:rsid w:val="004D6C08"/>
    <w:rsid w:val="004D75E8"/>
    <w:rsid w:val="004F0899"/>
    <w:rsid w:val="005018D7"/>
    <w:rsid w:val="0050471B"/>
    <w:rsid w:val="00506301"/>
    <w:rsid w:val="00516488"/>
    <w:rsid w:val="0052687C"/>
    <w:rsid w:val="00527D44"/>
    <w:rsid w:val="00546FB9"/>
    <w:rsid w:val="0056276C"/>
    <w:rsid w:val="00575A67"/>
    <w:rsid w:val="00577093"/>
    <w:rsid w:val="00581AC7"/>
    <w:rsid w:val="005A0BA2"/>
    <w:rsid w:val="005B40EC"/>
    <w:rsid w:val="005C4357"/>
    <w:rsid w:val="005D103D"/>
    <w:rsid w:val="005D57BA"/>
    <w:rsid w:val="005E4AF7"/>
    <w:rsid w:val="005F0346"/>
    <w:rsid w:val="006177FC"/>
    <w:rsid w:val="00617CBC"/>
    <w:rsid w:val="00621BE1"/>
    <w:rsid w:val="00625A21"/>
    <w:rsid w:val="00641893"/>
    <w:rsid w:val="00644ED5"/>
    <w:rsid w:val="0064789E"/>
    <w:rsid w:val="00663834"/>
    <w:rsid w:val="00664048"/>
    <w:rsid w:val="006730CA"/>
    <w:rsid w:val="00684E46"/>
    <w:rsid w:val="006A23E2"/>
    <w:rsid w:val="006B66F0"/>
    <w:rsid w:val="006D0709"/>
    <w:rsid w:val="006F337D"/>
    <w:rsid w:val="00713AC5"/>
    <w:rsid w:val="0071789A"/>
    <w:rsid w:val="00720843"/>
    <w:rsid w:val="007227B4"/>
    <w:rsid w:val="007369B6"/>
    <w:rsid w:val="00745E91"/>
    <w:rsid w:val="007460EB"/>
    <w:rsid w:val="00755DC5"/>
    <w:rsid w:val="00770514"/>
    <w:rsid w:val="00772A94"/>
    <w:rsid w:val="00780ED9"/>
    <w:rsid w:val="007852E0"/>
    <w:rsid w:val="00793F08"/>
    <w:rsid w:val="00797E59"/>
    <w:rsid w:val="007A05A4"/>
    <w:rsid w:val="007A423E"/>
    <w:rsid w:val="007A4671"/>
    <w:rsid w:val="007B3C86"/>
    <w:rsid w:val="007B3CB1"/>
    <w:rsid w:val="007E27EB"/>
    <w:rsid w:val="007E3A67"/>
    <w:rsid w:val="007E49FB"/>
    <w:rsid w:val="007F43DB"/>
    <w:rsid w:val="0083561C"/>
    <w:rsid w:val="0084038F"/>
    <w:rsid w:val="00840E35"/>
    <w:rsid w:val="00841C58"/>
    <w:rsid w:val="00847C59"/>
    <w:rsid w:val="008619C1"/>
    <w:rsid w:val="008714CF"/>
    <w:rsid w:val="008719A7"/>
    <w:rsid w:val="0087230F"/>
    <w:rsid w:val="00873AD3"/>
    <w:rsid w:val="00877B02"/>
    <w:rsid w:val="00881BAC"/>
    <w:rsid w:val="00887270"/>
    <w:rsid w:val="008950DC"/>
    <w:rsid w:val="00895B7E"/>
    <w:rsid w:val="008C1EFA"/>
    <w:rsid w:val="008D4576"/>
    <w:rsid w:val="008E1DE8"/>
    <w:rsid w:val="008E288C"/>
    <w:rsid w:val="008E5786"/>
    <w:rsid w:val="008E5D7C"/>
    <w:rsid w:val="008F14D1"/>
    <w:rsid w:val="0090596C"/>
    <w:rsid w:val="009146AF"/>
    <w:rsid w:val="00922D6D"/>
    <w:rsid w:val="00923C80"/>
    <w:rsid w:val="00923DFE"/>
    <w:rsid w:val="00935A9B"/>
    <w:rsid w:val="00945D69"/>
    <w:rsid w:val="0095076D"/>
    <w:rsid w:val="00972F1F"/>
    <w:rsid w:val="009778FD"/>
    <w:rsid w:val="00982CE4"/>
    <w:rsid w:val="009927B7"/>
    <w:rsid w:val="009A1172"/>
    <w:rsid w:val="009A5C86"/>
    <w:rsid w:val="009B3CF5"/>
    <w:rsid w:val="009C00BE"/>
    <w:rsid w:val="009C4BDA"/>
    <w:rsid w:val="009C6202"/>
    <w:rsid w:val="009D0463"/>
    <w:rsid w:val="009D05B9"/>
    <w:rsid w:val="009D706D"/>
    <w:rsid w:val="009D7098"/>
    <w:rsid w:val="00A00AA5"/>
    <w:rsid w:val="00A03F8A"/>
    <w:rsid w:val="00A05F68"/>
    <w:rsid w:val="00A06AE0"/>
    <w:rsid w:val="00A176B7"/>
    <w:rsid w:val="00A33BB0"/>
    <w:rsid w:val="00A43B0E"/>
    <w:rsid w:val="00A65095"/>
    <w:rsid w:val="00A6549A"/>
    <w:rsid w:val="00A66D3E"/>
    <w:rsid w:val="00A817D0"/>
    <w:rsid w:val="00A956A4"/>
    <w:rsid w:val="00AA3713"/>
    <w:rsid w:val="00AA3A42"/>
    <w:rsid w:val="00AA4C64"/>
    <w:rsid w:val="00AB13B0"/>
    <w:rsid w:val="00AB1D78"/>
    <w:rsid w:val="00AD0044"/>
    <w:rsid w:val="00AD5EFE"/>
    <w:rsid w:val="00B046D7"/>
    <w:rsid w:val="00B07AAF"/>
    <w:rsid w:val="00B10540"/>
    <w:rsid w:val="00B120C7"/>
    <w:rsid w:val="00B23AAE"/>
    <w:rsid w:val="00B446AE"/>
    <w:rsid w:val="00B46CB7"/>
    <w:rsid w:val="00B72F0C"/>
    <w:rsid w:val="00B76FE3"/>
    <w:rsid w:val="00B91335"/>
    <w:rsid w:val="00BB56EB"/>
    <w:rsid w:val="00BC5090"/>
    <w:rsid w:val="00BC6826"/>
    <w:rsid w:val="00BD3C57"/>
    <w:rsid w:val="00BD67EA"/>
    <w:rsid w:val="00BE7D1D"/>
    <w:rsid w:val="00BF0182"/>
    <w:rsid w:val="00BF3017"/>
    <w:rsid w:val="00BF3A59"/>
    <w:rsid w:val="00BF76CF"/>
    <w:rsid w:val="00C22FBC"/>
    <w:rsid w:val="00C459AB"/>
    <w:rsid w:val="00C564B5"/>
    <w:rsid w:val="00C66243"/>
    <w:rsid w:val="00C669B1"/>
    <w:rsid w:val="00C7706C"/>
    <w:rsid w:val="00C86F22"/>
    <w:rsid w:val="00C92D9C"/>
    <w:rsid w:val="00C92F85"/>
    <w:rsid w:val="00C94E3D"/>
    <w:rsid w:val="00CB55B6"/>
    <w:rsid w:val="00CF71EC"/>
    <w:rsid w:val="00D12324"/>
    <w:rsid w:val="00D25D2D"/>
    <w:rsid w:val="00D2665B"/>
    <w:rsid w:val="00D307CF"/>
    <w:rsid w:val="00D72A17"/>
    <w:rsid w:val="00D72B2A"/>
    <w:rsid w:val="00D84412"/>
    <w:rsid w:val="00D90C1B"/>
    <w:rsid w:val="00D96DD7"/>
    <w:rsid w:val="00DA0C28"/>
    <w:rsid w:val="00DB6551"/>
    <w:rsid w:val="00DC37BC"/>
    <w:rsid w:val="00DC553C"/>
    <w:rsid w:val="00DD4969"/>
    <w:rsid w:val="00DF165A"/>
    <w:rsid w:val="00E02682"/>
    <w:rsid w:val="00E124EB"/>
    <w:rsid w:val="00E41665"/>
    <w:rsid w:val="00E5291E"/>
    <w:rsid w:val="00E532A1"/>
    <w:rsid w:val="00E55E7F"/>
    <w:rsid w:val="00E615D0"/>
    <w:rsid w:val="00E6511F"/>
    <w:rsid w:val="00E651ED"/>
    <w:rsid w:val="00E757C4"/>
    <w:rsid w:val="00E91457"/>
    <w:rsid w:val="00EA4991"/>
    <w:rsid w:val="00EA5231"/>
    <w:rsid w:val="00F01673"/>
    <w:rsid w:val="00F022FE"/>
    <w:rsid w:val="00F16EB3"/>
    <w:rsid w:val="00F22C59"/>
    <w:rsid w:val="00F35651"/>
    <w:rsid w:val="00F36778"/>
    <w:rsid w:val="00F36BCF"/>
    <w:rsid w:val="00F374A1"/>
    <w:rsid w:val="00F37D6E"/>
    <w:rsid w:val="00F45C1E"/>
    <w:rsid w:val="00F532E7"/>
    <w:rsid w:val="00F56B76"/>
    <w:rsid w:val="00F614D6"/>
    <w:rsid w:val="00F652A3"/>
    <w:rsid w:val="00F7242C"/>
    <w:rsid w:val="00F77D09"/>
    <w:rsid w:val="00F844E5"/>
    <w:rsid w:val="00F904B3"/>
    <w:rsid w:val="00FC548E"/>
    <w:rsid w:val="00FD3EF2"/>
    <w:rsid w:val="00FD772B"/>
    <w:rsid w:val="00FE125B"/>
    <w:rsid w:val="00FE7910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  <o:colormru v:ext="edit" colors="#89ffff"/>
      <o:colormenu v:ext="edit" fillcolor="none" strokecolor="none"/>
    </o:shapedefaults>
    <o:shapelayout v:ext="edit">
      <o:idmap v:ext="edit" data="1"/>
      <o:rules v:ext="edit">
        <o:r id="V:Rule1" type="callout" idref="#_x0000_s1943"/>
        <o:r id="V:Rule2" type="callout" idref="#_x0000_s1944"/>
        <o:r id="V:Rule3" type="callout" idref="#_x0000_s1941"/>
        <o:r id="V:Rule4" type="callout" idref="#_x0000_s1942"/>
      </o:rules>
    </o:shapelayout>
  </w:shapeDefaults>
  <w:decimalSymbol w:val="."/>
  <w:listSeparator w:val=","/>
  <w15:docId w15:val="{BF3C0356-A661-4B11-B9A1-D3639D7E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D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1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01C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1DE8"/>
  </w:style>
  <w:style w:type="paragraph" w:styleId="a7">
    <w:name w:val="footer"/>
    <w:basedOn w:val="a"/>
    <w:link w:val="a8"/>
    <w:uiPriority w:val="99"/>
    <w:unhideWhenUsed/>
    <w:rsid w:val="008E1D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1DE8"/>
  </w:style>
  <w:style w:type="paragraph" w:styleId="a9">
    <w:name w:val="List Paragraph"/>
    <w:basedOn w:val="a"/>
    <w:uiPriority w:val="34"/>
    <w:qFormat/>
    <w:rsid w:val="00922D6D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122B0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22B0C"/>
    <w:pPr>
      <w:jc w:val="left"/>
    </w:pPr>
    <w:rPr>
      <w:rFonts w:ascii="Century" w:eastAsia="ＭＳ 明朝" w:hAnsi="Century" w:cs="Times New Roman"/>
    </w:rPr>
  </w:style>
  <w:style w:type="character" w:customStyle="1" w:styleId="ac">
    <w:name w:val="コメント文字列 (文字)"/>
    <w:basedOn w:val="a0"/>
    <w:link w:val="ab"/>
    <w:uiPriority w:val="99"/>
    <w:semiHidden/>
    <w:rsid w:val="00122B0C"/>
    <w:rPr>
      <w:rFonts w:ascii="Century" w:eastAsia="ＭＳ 明朝" w:hAnsi="Century" w:cs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22B0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22B0C"/>
    <w:rPr>
      <w:rFonts w:ascii="Century" w:eastAsia="ＭＳ 明朝" w:hAnsi="Century" w:cs="Times New Roman"/>
      <w:b/>
      <w:bCs/>
    </w:rPr>
  </w:style>
  <w:style w:type="character" w:styleId="af">
    <w:name w:val="Hyperlink"/>
    <w:basedOn w:val="a0"/>
    <w:rsid w:val="00122B0C"/>
    <w:rPr>
      <w:color w:val="0000FF"/>
      <w:u w:val="single"/>
    </w:rPr>
  </w:style>
  <w:style w:type="character" w:styleId="af0">
    <w:name w:val="page number"/>
    <w:basedOn w:val="a0"/>
    <w:rsid w:val="00122B0C"/>
  </w:style>
  <w:style w:type="character" w:styleId="af1">
    <w:name w:val="FollowedHyperlink"/>
    <w:basedOn w:val="a0"/>
    <w:uiPriority w:val="99"/>
    <w:rsid w:val="00122B0C"/>
    <w:rPr>
      <w:color w:val="800080"/>
      <w:u w:val="single"/>
    </w:rPr>
  </w:style>
  <w:style w:type="paragraph" w:styleId="af2">
    <w:name w:val="Document Map"/>
    <w:basedOn w:val="a"/>
    <w:link w:val="af3"/>
    <w:semiHidden/>
    <w:rsid w:val="00122B0C"/>
    <w:pPr>
      <w:shd w:val="clear" w:color="auto" w:fill="000080"/>
    </w:pPr>
    <w:rPr>
      <w:rFonts w:ascii="Arial" w:eastAsia="ＭＳ ゴシック" w:hAnsi="Arial" w:cs="Times New Roman"/>
    </w:rPr>
  </w:style>
  <w:style w:type="character" w:customStyle="1" w:styleId="af3">
    <w:name w:val="見出しマップ (文字)"/>
    <w:basedOn w:val="a0"/>
    <w:link w:val="af2"/>
    <w:semiHidden/>
    <w:rsid w:val="00122B0C"/>
    <w:rPr>
      <w:rFonts w:ascii="Arial" w:eastAsia="ＭＳ ゴシック" w:hAnsi="Arial" w:cs="Times New Roman"/>
      <w:shd w:val="clear" w:color="auto" w:fill="000080"/>
    </w:rPr>
  </w:style>
  <w:style w:type="paragraph" w:customStyle="1" w:styleId="Pa24">
    <w:name w:val="Pa24"/>
    <w:basedOn w:val="a"/>
    <w:next w:val="a"/>
    <w:rsid w:val="00122B0C"/>
    <w:pPr>
      <w:autoSpaceDE w:val="0"/>
      <w:autoSpaceDN w:val="0"/>
      <w:adjustRightInd w:val="0"/>
      <w:spacing w:after="40" w:line="201" w:lineRule="atLeast"/>
      <w:jc w:val="left"/>
    </w:pPr>
    <w:rPr>
      <w:rFonts w:ascii="" w:eastAsia="" w:hAnsi="Century" w:cs="Times New Roman"/>
      <w:kern w:val="0"/>
      <w:sz w:val="24"/>
      <w:szCs w:val="24"/>
    </w:rPr>
  </w:style>
  <w:style w:type="paragraph" w:customStyle="1" w:styleId="Pa9">
    <w:name w:val="Pa9"/>
    <w:basedOn w:val="a"/>
    <w:next w:val="a"/>
    <w:rsid w:val="00122B0C"/>
    <w:pPr>
      <w:autoSpaceDE w:val="0"/>
      <w:autoSpaceDN w:val="0"/>
      <w:adjustRightInd w:val="0"/>
      <w:spacing w:line="171" w:lineRule="atLeast"/>
      <w:jc w:val="left"/>
    </w:pPr>
    <w:rPr>
      <w:rFonts w:ascii="" w:eastAsia="" w:hAnsi="Century" w:cs="Times New Roman"/>
      <w:kern w:val="0"/>
      <w:sz w:val="24"/>
      <w:szCs w:val="24"/>
    </w:rPr>
  </w:style>
  <w:style w:type="paragraph" w:customStyle="1" w:styleId="Pa10">
    <w:name w:val="Pa10"/>
    <w:basedOn w:val="a"/>
    <w:next w:val="a"/>
    <w:rsid w:val="00122B0C"/>
    <w:pPr>
      <w:autoSpaceDE w:val="0"/>
      <w:autoSpaceDN w:val="0"/>
      <w:adjustRightInd w:val="0"/>
      <w:spacing w:line="171" w:lineRule="atLeast"/>
      <w:jc w:val="left"/>
    </w:pPr>
    <w:rPr>
      <w:rFonts w:ascii="Optima LT Std DemiBold" w:eastAsia="Optima LT Std DemiBold" w:hAnsi="Century" w:cs="Times New Roman"/>
      <w:kern w:val="0"/>
      <w:sz w:val="24"/>
      <w:szCs w:val="24"/>
    </w:rPr>
  </w:style>
  <w:style w:type="table" w:styleId="af4">
    <w:name w:val="Table Grid"/>
    <w:basedOn w:val="a1"/>
    <w:uiPriority w:val="59"/>
    <w:rsid w:val="00122B0C"/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Address"/>
    <w:basedOn w:val="a"/>
    <w:link w:val="HTML0"/>
    <w:uiPriority w:val="99"/>
    <w:rsid w:val="00122B0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HTML0">
    <w:name w:val="HTML アドレス (文字)"/>
    <w:basedOn w:val="a0"/>
    <w:link w:val="HTML"/>
    <w:uiPriority w:val="99"/>
    <w:rsid w:val="00122B0C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mdendview01cite01label2">
    <w:name w:val="mdendview01cite01label2"/>
    <w:basedOn w:val="a0"/>
    <w:uiPriority w:val="99"/>
    <w:rsid w:val="00122B0C"/>
    <w:rPr>
      <w:rFonts w:cs="Times New Roman"/>
    </w:rPr>
  </w:style>
  <w:style w:type="character" w:customStyle="1" w:styleId="mdendview01cite01txt">
    <w:name w:val="mdendview01cite01txt"/>
    <w:basedOn w:val="a0"/>
    <w:uiPriority w:val="99"/>
    <w:rsid w:val="00122B0C"/>
    <w:rPr>
      <w:rFonts w:cs="Times New Roman"/>
    </w:rPr>
  </w:style>
  <w:style w:type="character" w:customStyle="1" w:styleId="note1">
    <w:name w:val="note1"/>
    <w:basedOn w:val="a0"/>
    <w:rsid w:val="00122B0C"/>
    <w:rPr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hyperlink" Target="http://srd.yahoo.co.jp/IMG/ig=500x375/id=ANd9GcThlzH0wTciMoi4J6jvq5MVKKy7q-Y8FMh7M3bcxJTFcqRH296CXXgkKLIj/l=rf/da=d/tid=OTHER/bzi=0/q=%E3%82%BF%E3%82%AF%E3%82%B7%E3%83%BC%20%E9%81%8B%E8%BB%A2%E5%B8%AD/SIG=11q43e1sb/EXP=1306168628/*-http%3A/www.flickr.com/photos/btrplcjp/%20" TargetMode="External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F72CE-290D-4674-A2B9-DEF7B38A3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yamakyu</dc:creator>
  <cp:keywords/>
  <dc:description/>
  <cp:lastModifiedBy>mnisi_000</cp:lastModifiedBy>
  <cp:revision>6</cp:revision>
  <cp:lastPrinted>2012-02-26T14:36:00Z</cp:lastPrinted>
  <dcterms:created xsi:type="dcterms:W3CDTF">2012-02-26T05:27:00Z</dcterms:created>
  <dcterms:modified xsi:type="dcterms:W3CDTF">2013-12-28T08:27:00Z</dcterms:modified>
</cp:coreProperties>
</file>